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70BE2" w14:textId="52ECA862" w:rsidR="000B02F1" w:rsidRPr="00F01527" w:rsidRDefault="000B02F1" w:rsidP="003532DC">
      <w:pPr>
        <w:spacing w:after="0" w:line="276" w:lineRule="auto"/>
        <w:contextualSpacing/>
        <w:jc w:val="both"/>
        <w:rPr>
          <w:rFonts w:ascii="Times New Roman" w:hAnsi="Times New Roman" w:cs="Times New Roman"/>
          <w:sz w:val="56"/>
          <w:szCs w:val="56"/>
        </w:rPr>
      </w:pPr>
      <w:r w:rsidRPr="00F01527">
        <w:rPr>
          <w:rFonts w:ascii="Times New Roman" w:hAnsi="Times New Roman" w:cs="Times New Roman"/>
          <w:noProof/>
          <w:sz w:val="56"/>
          <w:szCs w:val="56"/>
          <w:lang w:eastAsia="ru-RU"/>
        </w:rPr>
        <w:drawing>
          <wp:inline distT="0" distB="0" distL="0" distR="0" wp14:anchorId="2BC5749C" wp14:editId="78D2096B">
            <wp:extent cx="330454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04540" cy="1286510"/>
                    </a:xfrm>
                    <a:prstGeom prst="rect">
                      <a:avLst/>
                    </a:prstGeom>
                    <a:noFill/>
                  </pic:spPr>
                </pic:pic>
              </a:graphicData>
            </a:graphic>
          </wp:inline>
        </w:drawing>
      </w:r>
    </w:p>
    <w:p w14:paraId="5C049BB4" w14:textId="2146C482" w:rsidR="000B02F1" w:rsidRPr="00F01527" w:rsidRDefault="000B02F1" w:rsidP="003532DC">
      <w:pPr>
        <w:spacing w:after="0" w:line="276" w:lineRule="auto"/>
        <w:contextualSpacing/>
        <w:jc w:val="both"/>
        <w:rPr>
          <w:rFonts w:ascii="Times New Roman" w:hAnsi="Times New Roman" w:cs="Times New Roman"/>
          <w:sz w:val="56"/>
          <w:szCs w:val="56"/>
        </w:rPr>
      </w:pPr>
    </w:p>
    <w:p w14:paraId="32ED64CD" w14:textId="37FE1CA3" w:rsidR="000B02F1" w:rsidRPr="00F01527" w:rsidRDefault="000B02F1" w:rsidP="003532DC">
      <w:pPr>
        <w:spacing w:after="0" w:line="276" w:lineRule="auto"/>
        <w:contextualSpacing/>
        <w:jc w:val="both"/>
        <w:rPr>
          <w:rFonts w:ascii="Times New Roman" w:hAnsi="Times New Roman" w:cs="Times New Roman"/>
          <w:sz w:val="56"/>
          <w:szCs w:val="56"/>
        </w:rPr>
      </w:pPr>
    </w:p>
    <w:p w14:paraId="2A9D77DA" w14:textId="7F361978" w:rsidR="003532DC" w:rsidRPr="00F01527" w:rsidRDefault="003532DC" w:rsidP="003532DC">
      <w:pPr>
        <w:spacing w:after="0" w:line="276" w:lineRule="auto"/>
        <w:contextualSpacing/>
        <w:jc w:val="center"/>
        <w:rPr>
          <w:rFonts w:ascii="Times New Roman" w:hAnsi="Times New Roman" w:cs="Times New Roman"/>
          <w:sz w:val="56"/>
          <w:szCs w:val="56"/>
        </w:rPr>
      </w:pPr>
      <w:r w:rsidRPr="00F01527">
        <w:rPr>
          <w:rFonts w:ascii="Times New Roman" w:hAnsi="Times New Roman" w:cs="Times New Roman"/>
          <w:sz w:val="56"/>
          <w:szCs w:val="56"/>
        </w:rPr>
        <w:t>КОНКУРСНОЕ ЗАДАНИЕ</w:t>
      </w:r>
    </w:p>
    <w:p w14:paraId="597C1D88" w14:textId="03D7A96A" w:rsidR="003532DC" w:rsidRPr="00F01527" w:rsidRDefault="003532DC" w:rsidP="003532DC">
      <w:pPr>
        <w:spacing w:after="0" w:line="276" w:lineRule="auto"/>
        <w:contextualSpacing/>
        <w:jc w:val="center"/>
        <w:rPr>
          <w:rFonts w:ascii="Times New Roman" w:hAnsi="Times New Roman" w:cs="Times New Roman"/>
          <w:sz w:val="56"/>
          <w:szCs w:val="56"/>
        </w:rPr>
      </w:pPr>
      <w:r w:rsidRPr="00F01527">
        <w:rPr>
          <w:rFonts w:ascii="Times New Roman" w:hAnsi="Times New Roman" w:cs="Times New Roman"/>
          <w:sz w:val="56"/>
          <w:szCs w:val="56"/>
        </w:rPr>
        <w:t>КОМПЕТЕНЦИИ</w:t>
      </w:r>
    </w:p>
    <w:p w14:paraId="038B0ADF" w14:textId="27F6797A" w:rsidR="003532DC" w:rsidRPr="00B152DF" w:rsidRDefault="003532DC" w:rsidP="003532DC">
      <w:pPr>
        <w:spacing w:after="0" w:line="276" w:lineRule="auto"/>
        <w:contextualSpacing/>
        <w:jc w:val="center"/>
        <w:rPr>
          <w:rFonts w:ascii="Times New Roman" w:hAnsi="Times New Roman" w:cs="Times New Roman"/>
          <w:sz w:val="40"/>
          <w:szCs w:val="40"/>
        </w:rPr>
      </w:pPr>
      <w:r w:rsidRPr="00F01527">
        <w:rPr>
          <w:rFonts w:ascii="Times New Roman" w:hAnsi="Times New Roman" w:cs="Times New Roman"/>
          <w:sz w:val="40"/>
          <w:szCs w:val="40"/>
        </w:rPr>
        <w:t>«</w:t>
      </w:r>
      <w:r w:rsidRPr="00B152DF">
        <w:rPr>
          <w:rFonts w:ascii="Times New Roman" w:hAnsi="Times New Roman" w:cs="Times New Roman"/>
          <w:sz w:val="40"/>
          <w:szCs w:val="40"/>
        </w:rPr>
        <w:t>Вожатская деятельность»</w:t>
      </w:r>
    </w:p>
    <w:p w14:paraId="359F003B" w14:textId="44E60860" w:rsidR="003532DC" w:rsidRPr="00B152DF" w:rsidRDefault="003532DC" w:rsidP="003532DC">
      <w:pPr>
        <w:spacing w:after="0" w:line="276" w:lineRule="auto"/>
        <w:contextualSpacing/>
        <w:jc w:val="center"/>
        <w:rPr>
          <w:rFonts w:ascii="Times New Roman" w:hAnsi="Times New Roman" w:cs="Times New Roman"/>
          <w:sz w:val="40"/>
          <w:szCs w:val="40"/>
        </w:rPr>
      </w:pPr>
      <w:r w:rsidRPr="00B152DF">
        <w:rPr>
          <w:rFonts w:ascii="Times New Roman" w:hAnsi="Times New Roman" w:cs="Times New Roman"/>
          <w:sz w:val="40"/>
          <w:szCs w:val="40"/>
        </w:rPr>
        <w:t>Юниоры</w:t>
      </w:r>
    </w:p>
    <w:p w14:paraId="47DC1EF2" w14:textId="37BF10E8" w:rsidR="003532DC" w:rsidRPr="00B152DF" w:rsidRDefault="003532DC" w:rsidP="003532DC">
      <w:pPr>
        <w:spacing w:after="0" w:line="276" w:lineRule="auto"/>
        <w:contextualSpacing/>
        <w:jc w:val="center"/>
        <w:rPr>
          <w:rFonts w:ascii="Times New Roman" w:hAnsi="Times New Roman" w:cs="Times New Roman"/>
          <w:sz w:val="36"/>
          <w:szCs w:val="36"/>
        </w:rPr>
      </w:pPr>
      <w:r w:rsidRPr="00B152DF">
        <w:rPr>
          <w:rFonts w:ascii="Times New Roman" w:hAnsi="Times New Roman" w:cs="Times New Roman"/>
          <w:sz w:val="36"/>
          <w:szCs w:val="36"/>
        </w:rPr>
        <w:t>Регионального этапа Чемпионата по профессиональному мастерству «Профессионалы» в 2025</w:t>
      </w:r>
    </w:p>
    <w:p w14:paraId="023C4088" w14:textId="77777777" w:rsidR="00B152DF" w:rsidRPr="00B152DF" w:rsidRDefault="00B152DF" w:rsidP="00B152DF">
      <w:pPr>
        <w:spacing w:line="276" w:lineRule="auto"/>
        <w:contextualSpacing/>
        <w:jc w:val="center"/>
        <w:rPr>
          <w:rFonts w:ascii="Times New Roman" w:eastAsia="Arial Unicode MS" w:hAnsi="Times New Roman" w:cs="Times New Roman"/>
          <w:sz w:val="36"/>
          <w:szCs w:val="36"/>
          <w:u w:val="single"/>
        </w:rPr>
      </w:pPr>
      <w:r w:rsidRPr="00B152DF">
        <w:rPr>
          <w:rFonts w:ascii="Times New Roman" w:eastAsia="Arial Unicode MS" w:hAnsi="Times New Roman" w:cs="Times New Roman"/>
          <w:sz w:val="36"/>
          <w:szCs w:val="36"/>
          <w:u w:val="single"/>
        </w:rPr>
        <w:t>Алтайский край</w:t>
      </w:r>
    </w:p>
    <w:p w14:paraId="5C8460F2" w14:textId="77777777" w:rsidR="00B152DF" w:rsidRPr="00B152DF" w:rsidRDefault="00B152DF" w:rsidP="00B152DF">
      <w:pPr>
        <w:spacing w:line="276" w:lineRule="auto"/>
        <w:contextualSpacing/>
        <w:jc w:val="center"/>
        <w:rPr>
          <w:rFonts w:ascii="Times New Roman" w:eastAsia="Arial Unicode MS" w:hAnsi="Times New Roman" w:cs="Times New Roman"/>
          <w:sz w:val="20"/>
          <w:szCs w:val="20"/>
        </w:rPr>
      </w:pPr>
      <w:r w:rsidRPr="00B152DF">
        <w:rPr>
          <w:rFonts w:ascii="Times New Roman" w:eastAsia="Arial Unicode MS" w:hAnsi="Times New Roman" w:cs="Times New Roman"/>
          <w:sz w:val="20"/>
          <w:szCs w:val="20"/>
        </w:rPr>
        <w:t>регион проведения</w:t>
      </w:r>
    </w:p>
    <w:p w14:paraId="27053629" w14:textId="3D80547D" w:rsidR="003532DC" w:rsidRPr="00F01527" w:rsidRDefault="003532DC" w:rsidP="00B152DF">
      <w:pPr>
        <w:spacing w:after="0" w:line="276" w:lineRule="auto"/>
        <w:contextualSpacing/>
        <w:jc w:val="center"/>
        <w:rPr>
          <w:rFonts w:ascii="Times New Roman" w:hAnsi="Times New Roman" w:cs="Times New Roman"/>
          <w:sz w:val="36"/>
          <w:szCs w:val="36"/>
        </w:rPr>
      </w:pPr>
    </w:p>
    <w:p w14:paraId="0765793C" w14:textId="5AE89962" w:rsidR="003532DC" w:rsidRPr="00F01527" w:rsidRDefault="003532DC" w:rsidP="003532DC">
      <w:pPr>
        <w:spacing w:after="0" w:line="276" w:lineRule="auto"/>
        <w:contextualSpacing/>
        <w:jc w:val="both"/>
        <w:rPr>
          <w:rFonts w:ascii="Times New Roman" w:hAnsi="Times New Roman" w:cs="Times New Roman"/>
          <w:sz w:val="28"/>
          <w:szCs w:val="28"/>
        </w:rPr>
      </w:pPr>
    </w:p>
    <w:p w14:paraId="28513359" w14:textId="4E2BA2A4" w:rsidR="003532DC" w:rsidRPr="00F01527" w:rsidRDefault="003532DC" w:rsidP="003532DC">
      <w:pPr>
        <w:spacing w:after="0" w:line="276" w:lineRule="auto"/>
        <w:contextualSpacing/>
        <w:jc w:val="both"/>
        <w:rPr>
          <w:rFonts w:ascii="Times New Roman" w:hAnsi="Times New Roman" w:cs="Times New Roman"/>
          <w:sz w:val="28"/>
          <w:szCs w:val="28"/>
        </w:rPr>
      </w:pPr>
    </w:p>
    <w:p w14:paraId="7B0B4817" w14:textId="7494A92C" w:rsidR="003532DC" w:rsidRPr="00F01527" w:rsidRDefault="003532DC" w:rsidP="003532DC">
      <w:pPr>
        <w:spacing w:after="0" w:line="276" w:lineRule="auto"/>
        <w:contextualSpacing/>
        <w:jc w:val="both"/>
        <w:rPr>
          <w:rFonts w:ascii="Times New Roman" w:hAnsi="Times New Roman" w:cs="Times New Roman"/>
          <w:sz w:val="28"/>
          <w:szCs w:val="28"/>
        </w:rPr>
      </w:pPr>
    </w:p>
    <w:p w14:paraId="062AF8EB" w14:textId="399C13A2" w:rsidR="003532DC" w:rsidRPr="00F01527" w:rsidRDefault="003532DC" w:rsidP="003532DC">
      <w:pPr>
        <w:spacing w:after="0" w:line="276" w:lineRule="auto"/>
        <w:contextualSpacing/>
        <w:jc w:val="both"/>
        <w:rPr>
          <w:rFonts w:ascii="Times New Roman" w:hAnsi="Times New Roman" w:cs="Times New Roman"/>
          <w:sz w:val="28"/>
          <w:szCs w:val="28"/>
        </w:rPr>
      </w:pPr>
    </w:p>
    <w:p w14:paraId="33A9F389" w14:textId="19F0A5C4" w:rsidR="003532DC" w:rsidRPr="00F01527" w:rsidRDefault="003532DC" w:rsidP="003532DC">
      <w:pPr>
        <w:spacing w:after="0" w:line="276" w:lineRule="auto"/>
        <w:contextualSpacing/>
        <w:jc w:val="both"/>
        <w:rPr>
          <w:rFonts w:ascii="Times New Roman" w:hAnsi="Times New Roman" w:cs="Times New Roman"/>
          <w:sz w:val="28"/>
          <w:szCs w:val="28"/>
        </w:rPr>
      </w:pPr>
    </w:p>
    <w:p w14:paraId="4013FF42" w14:textId="5A346383" w:rsidR="003532DC" w:rsidRPr="00F01527" w:rsidRDefault="003532DC" w:rsidP="003532DC">
      <w:pPr>
        <w:spacing w:after="0" w:line="276" w:lineRule="auto"/>
        <w:contextualSpacing/>
        <w:jc w:val="both"/>
        <w:rPr>
          <w:rFonts w:ascii="Times New Roman" w:hAnsi="Times New Roman" w:cs="Times New Roman"/>
          <w:sz w:val="28"/>
          <w:szCs w:val="28"/>
        </w:rPr>
      </w:pPr>
    </w:p>
    <w:p w14:paraId="26DA7EF2" w14:textId="2744C20A" w:rsidR="003532DC" w:rsidRPr="00F01527" w:rsidRDefault="003532DC" w:rsidP="003532DC">
      <w:pPr>
        <w:spacing w:after="0" w:line="276" w:lineRule="auto"/>
        <w:contextualSpacing/>
        <w:jc w:val="both"/>
        <w:rPr>
          <w:rFonts w:ascii="Times New Roman" w:hAnsi="Times New Roman" w:cs="Times New Roman"/>
          <w:sz w:val="28"/>
          <w:szCs w:val="28"/>
        </w:rPr>
      </w:pPr>
    </w:p>
    <w:p w14:paraId="13D4AEFC" w14:textId="6149B99C" w:rsidR="003532DC" w:rsidRPr="00F01527" w:rsidRDefault="003532DC" w:rsidP="003532DC">
      <w:pPr>
        <w:spacing w:after="0" w:line="276" w:lineRule="auto"/>
        <w:contextualSpacing/>
        <w:jc w:val="both"/>
        <w:rPr>
          <w:rFonts w:ascii="Times New Roman" w:hAnsi="Times New Roman" w:cs="Times New Roman"/>
          <w:sz w:val="28"/>
          <w:szCs w:val="28"/>
        </w:rPr>
      </w:pPr>
    </w:p>
    <w:p w14:paraId="64627B1F" w14:textId="311A5238" w:rsidR="003532DC" w:rsidRPr="00F01527" w:rsidRDefault="003532DC" w:rsidP="003532DC">
      <w:pPr>
        <w:spacing w:after="0" w:line="276" w:lineRule="auto"/>
        <w:contextualSpacing/>
        <w:jc w:val="both"/>
        <w:rPr>
          <w:rFonts w:ascii="Times New Roman" w:hAnsi="Times New Roman" w:cs="Times New Roman"/>
          <w:sz w:val="28"/>
          <w:szCs w:val="28"/>
        </w:rPr>
      </w:pPr>
    </w:p>
    <w:p w14:paraId="59D0EEC8" w14:textId="3F655096" w:rsidR="003532DC" w:rsidRPr="00F01527" w:rsidRDefault="003532DC" w:rsidP="003532DC">
      <w:pPr>
        <w:spacing w:after="0" w:line="276" w:lineRule="auto"/>
        <w:contextualSpacing/>
        <w:jc w:val="both"/>
        <w:rPr>
          <w:rFonts w:ascii="Times New Roman" w:hAnsi="Times New Roman" w:cs="Times New Roman"/>
          <w:sz w:val="28"/>
          <w:szCs w:val="28"/>
        </w:rPr>
      </w:pPr>
    </w:p>
    <w:p w14:paraId="2CD173D8" w14:textId="7A55E7C7" w:rsidR="003532DC" w:rsidRPr="00F01527" w:rsidRDefault="003532DC" w:rsidP="003532DC">
      <w:pPr>
        <w:spacing w:after="0" w:line="276" w:lineRule="auto"/>
        <w:contextualSpacing/>
        <w:jc w:val="both"/>
        <w:rPr>
          <w:rFonts w:ascii="Times New Roman" w:hAnsi="Times New Roman" w:cs="Times New Roman"/>
          <w:sz w:val="28"/>
          <w:szCs w:val="28"/>
        </w:rPr>
      </w:pPr>
    </w:p>
    <w:p w14:paraId="4CA9B3FB" w14:textId="256A733C" w:rsidR="003532DC" w:rsidRPr="00F01527" w:rsidRDefault="003532DC" w:rsidP="003532DC">
      <w:pPr>
        <w:spacing w:after="0" w:line="276" w:lineRule="auto"/>
        <w:contextualSpacing/>
        <w:jc w:val="both"/>
        <w:rPr>
          <w:rFonts w:ascii="Times New Roman" w:hAnsi="Times New Roman" w:cs="Times New Roman"/>
          <w:sz w:val="28"/>
          <w:szCs w:val="28"/>
        </w:rPr>
      </w:pPr>
    </w:p>
    <w:p w14:paraId="7FD39079" w14:textId="725A5D54" w:rsidR="003532DC" w:rsidRPr="00F01527" w:rsidRDefault="003532DC" w:rsidP="003532DC">
      <w:pPr>
        <w:spacing w:after="0" w:line="276" w:lineRule="auto"/>
        <w:contextualSpacing/>
        <w:jc w:val="both"/>
        <w:rPr>
          <w:rFonts w:ascii="Times New Roman" w:hAnsi="Times New Roman" w:cs="Times New Roman"/>
          <w:sz w:val="28"/>
          <w:szCs w:val="28"/>
        </w:rPr>
      </w:pPr>
    </w:p>
    <w:p w14:paraId="12AC408C" w14:textId="7534ED95" w:rsidR="003532DC" w:rsidRPr="00F01527" w:rsidRDefault="003532DC" w:rsidP="003532DC">
      <w:pPr>
        <w:spacing w:after="0" w:line="276" w:lineRule="auto"/>
        <w:contextualSpacing/>
        <w:jc w:val="both"/>
        <w:rPr>
          <w:rFonts w:ascii="Times New Roman" w:hAnsi="Times New Roman" w:cs="Times New Roman"/>
          <w:sz w:val="28"/>
          <w:szCs w:val="28"/>
        </w:rPr>
      </w:pPr>
    </w:p>
    <w:p w14:paraId="524FF140" w14:textId="77777777" w:rsidR="003532DC" w:rsidRPr="00F01527" w:rsidRDefault="003532DC" w:rsidP="003532DC">
      <w:pPr>
        <w:spacing w:after="0" w:line="276" w:lineRule="auto"/>
        <w:contextualSpacing/>
        <w:jc w:val="both"/>
        <w:rPr>
          <w:rFonts w:ascii="Times New Roman" w:hAnsi="Times New Roman" w:cs="Times New Roman"/>
          <w:sz w:val="28"/>
          <w:szCs w:val="28"/>
        </w:rPr>
      </w:pPr>
    </w:p>
    <w:p w14:paraId="2E119BD9" w14:textId="77777777" w:rsidR="003532DC" w:rsidRPr="00F01527" w:rsidRDefault="003532DC" w:rsidP="003532DC">
      <w:pPr>
        <w:spacing w:after="0" w:line="276" w:lineRule="auto"/>
        <w:contextualSpacing/>
        <w:jc w:val="center"/>
        <w:rPr>
          <w:rFonts w:ascii="Times New Roman" w:hAnsi="Times New Roman" w:cs="Times New Roman"/>
          <w:sz w:val="28"/>
          <w:szCs w:val="28"/>
        </w:rPr>
        <w:sectPr w:rsidR="003532DC" w:rsidRPr="00F01527">
          <w:pgSz w:w="11906" w:h="16838"/>
          <w:pgMar w:top="1134" w:right="850" w:bottom="1134" w:left="1701" w:header="708" w:footer="708" w:gutter="0"/>
          <w:cols w:space="708"/>
          <w:docGrid w:linePitch="360"/>
        </w:sectPr>
      </w:pPr>
      <w:r w:rsidRPr="00F01527">
        <w:rPr>
          <w:rFonts w:ascii="Times New Roman" w:hAnsi="Times New Roman" w:cs="Times New Roman"/>
          <w:sz w:val="28"/>
          <w:szCs w:val="28"/>
        </w:rPr>
        <w:t>2025 г</w:t>
      </w:r>
    </w:p>
    <w:p w14:paraId="5566943B" w14:textId="40627A34"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5B518DB3"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62B5E5F1" w14:textId="77777777" w:rsidR="000B02F1" w:rsidRPr="00F01527" w:rsidRDefault="000B02F1" w:rsidP="003532DC">
      <w:pPr>
        <w:spacing w:after="0" w:line="360" w:lineRule="auto"/>
        <w:contextualSpacing/>
        <w:jc w:val="center"/>
        <w:rPr>
          <w:rFonts w:ascii="Times New Roman" w:hAnsi="Times New Roman" w:cs="Times New Roman"/>
          <w:b/>
          <w:bCs/>
          <w:sz w:val="28"/>
          <w:szCs w:val="28"/>
        </w:rPr>
      </w:pPr>
      <w:r w:rsidRPr="00F01527">
        <w:rPr>
          <w:rFonts w:ascii="Times New Roman" w:hAnsi="Times New Roman" w:cs="Times New Roman"/>
          <w:b/>
          <w:bCs/>
          <w:sz w:val="28"/>
          <w:szCs w:val="28"/>
        </w:rPr>
        <w:t>Конкурсное задание включает в себя следующие разделы:</w:t>
      </w:r>
    </w:p>
    <w:p w14:paraId="4FEF1806"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2279844F"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2AD59448"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5EA64FDE" w14:textId="3F6D3B84" w:rsidR="003532DC" w:rsidRPr="00F01527" w:rsidRDefault="003532DC" w:rsidP="000B02F1">
      <w:pPr>
        <w:spacing w:after="0" w:line="360" w:lineRule="auto"/>
        <w:contextualSpacing/>
        <w:jc w:val="both"/>
        <w:rPr>
          <w:rFonts w:ascii="Times New Roman" w:hAnsi="Times New Roman" w:cs="Times New Roman"/>
          <w:sz w:val="28"/>
          <w:szCs w:val="28"/>
        </w:rPr>
      </w:pPr>
      <w:r w:rsidRPr="00F01527">
        <w:rPr>
          <w:rFonts w:ascii="Times New Roman" w:hAnsi="Times New Roman" w:cs="Times New Roman"/>
          <w:sz w:val="28"/>
          <w:szCs w:val="28"/>
        </w:rPr>
        <w:br w:type="page"/>
      </w:r>
    </w:p>
    <w:p w14:paraId="2D52DCF4" w14:textId="77777777" w:rsidR="000B02F1" w:rsidRPr="00F01527" w:rsidRDefault="000B02F1" w:rsidP="003532DC">
      <w:pPr>
        <w:spacing w:after="0" w:line="360" w:lineRule="auto"/>
        <w:contextualSpacing/>
        <w:jc w:val="center"/>
        <w:rPr>
          <w:rFonts w:ascii="Times New Roman" w:hAnsi="Times New Roman" w:cs="Times New Roman"/>
          <w:b/>
          <w:bCs/>
          <w:sz w:val="28"/>
          <w:szCs w:val="28"/>
        </w:rPr>
      </w:pPr>
      <w:r w:rsidRPr="00F01527">
        <w:rPr>
          <w:rFonts w:ascii="Times New Roman" w:hAnsi="Times New Roman" w:cs="Times New Roman"/>
          <w:b/>
          <w:bCs/>
          <w:sz w:val="28"/>
          <w:szCs w:val="28"/>
        </w:rPr>
        <w:lastRenderedPageBreak/>
        <w:t>ИСПОЛЬЗУЕМЫЕ СОКРАЩЕНИЯ</w:t>
      </w:r>
    </w:p>
    <w:p w14:paraId="5EF3464B"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1.</w:t>
      </w:r>
      <w:r w:rsidRPr="00F01527">
        <w:rPr>
          <w:rFonts w:ascii="Times New Roman" w:hAnsi="Times New Roman" w:cs="Times New Roman"/>
          <w:i/>
          <w:iCs/>
          <w:sz w:val="28"/>
          <w:szCs w:val="28"/>
        </w:rPr>
        <w:tab/>
        <w:t>ВДК – Временный детский коллектив</w:t>
      </w:r>
    </w:p>
    <w:p w14:paraId="35DC9A4A"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2.</w:t>
      </w:r>
      <w:r w:rsidRPr="00F01527">
        <w:rPr>
          <w:rFonts w:ascii="Times New Roman" w:hAnsi="Times New Roman" w:cs="Times New Roman"/>
          <w:i/>
          <w:iCs/>
          <w:sz w:val="28"/>
          <w:szCs w:val="28"/>
        </w:rPr>
        <w:tab/>
        <w:t>ДОЛ – Детский оздоровительный лагерь</w:t>
      </w:r>
    </w:p>
    <w:p w14:paraId="6B17EA10"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3.</w:t>
      </w:r>
      <w:r w:rsidRPr="00F01527">
        <w:rPr>
          <w:rFonts w:ascii="Times New Roman" w:hAnsi="Times New Roman" w:cs="Times New Roman"/>
          <w:i/>
          <w:iCs/>
          <w:sz w:val="28"/>
          <w:szCs w:val="28"/>
        </w:rPr>
        <w:tab/>
        <w:t>КТД - Коллективное творческое дело</w:t>
      </w:r>
    </w:p>
    <w:p w14:paraId="0F7B5835"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4.</w:t>
      </w:r>
      <w:r w:rsidRPr="00F01527">
        <w:rPr>
          <w:rFonts w:ascii="Times New Roman" w:hAnsi="Times New Roman" w:cs="Times New Roman"/>
          <w:i/>
          <w:iCs/>
          <w:sz w:val="28"/>
          <w:szCs w:val="28"/>
        </w:rPr>
        <w:tab/>
        <w:t>ИЛ – Инфраструктурный лист</w:t>
      </w:r>
    </w:p>
    <w:p w14:paraId="09F3AE6B"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5.</w:t>
      </w:r>
      <w:r w:rsidRPr="00F01527">
        <w:rPr>
          <w:rFonts w:ascii="Times New Roman" w:hAnsi="Times New Roman" w:cs="Times New Roman"/>
          <w:i/>
          <w:iCs/>
          <w:sz w:val="28"/>
          <w:szCs w:val="28"/>
        </w:rPr>
        <w:tab/>
        <w:t>КЗ – Конкурсное задание</w:t>
      </w:r>
    </w:p>
    <w:p w14:paraId="6476E515"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6.</w:t>
      </w:r>
      <w:r w:rsidRPr="00F01527">
        <w:rPr>
          <w:rFonts w:ascii="Times New Roman" w:hAnsi="Times New Roman" w:cs="Times New Roman"/>
          <w:i/>
          <w:iCs/>
          <w:sz w:val="28"/>
          <w:szCs w:val="28"/>
        </w:rPr>
        <w:tab/>
        <w:t>КО – Критерии оценки</w:t>
      </w:r>
    </w:p>
    <w:p w14:paraId="403F48E5"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7.</w:t>
      </w:r>
      <w:r w:rsidRPr="00F01527">
        <w:rPr>
          <w:rFonts w:ascii="Times New Roman" w:hAnsi="Times New Roman" w:cs="Times New Roman"/>
          <w:i/>
          <w:iCs/>
          <w:sz w:val="28"/>
          <w:szCs w:val="28"/>
        </w:rPr>
        <w:tab/>
        <w:t>МФУ - Мультифункциональное устройство</w:t>
      </w:r>
    </w:p>
    <w:p w14:paraId="56DC531B"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8.</w:t>
      </w:r>
      <w:r w:rsidRPr="00F01527">
        <w:rPr>
          <w:rFonts w:ascii="Times New Roman" w:hAnsi="Times New Roman" w:cs="Times New Roman"/>
          <w:i/>
          <w:iCs/>
          <w:sz w:val="28"/>
          <w:szCs w:val="28"/>
        </w:rPr>
        <w:tab/>
        <w:t>ОТ и ТБ – Охрана труда и Техника безопасности</w:t>
      </w:r>
    </w:p>
    <w:p w14:paraId="5D6D0B73"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9.</w:t>
      </w:r>
      <w:r w:rsidRPr="00F01527">
        <w:rPr>
          <w:rFonts w:ascii="Times New Roman" w:hAnsi="Times New Roman" w:cs="Times New Roman"/>
          <w:i/>
          <w:iCs/>
          <w:sz w:val="28"/>
          <w:szCs w:val="28"/>
        </w:rPr>
        <w:tab/>
        <w:t>ПЗ – План застройки</w:t>
      </w:r>
    </w:p>
    <w:p w14:paraId="3B5D100C"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10.</w:t>
      </w:r>
      <w:r w:rsidRPr="00F01527">
        <w:rPr>
          <w:rFonts w:ascii="Times New Roman" w:hAnsi="Times New Roman" w:cs="Times New Roman"/>
          <w:i/>
          <w:iCs/>
          <w:sz w:val="28"/>
          <w:szCs w:val="28"/>
        </w:rPr>
        <w:tab/>
        <w:t>СанПин – Санитарные правила и нормы</w:t>
      </w:r>
    </w:p>
    <w:p w14:paraId="7C3D6AF5" w14:textId="77777777" w:rsidR="000B02F1" w:rsidRPr="00F01527" w:rsidRDefault="000B02F1" w:rsidP="003532DC">
      <w:pPr>
        <w:tabs>
          <w:tab w:val="left" w:pos="993"/>
        </w:tabs>
        <w:spacing w:after="0" w:line="360" w:lineRule="auto"/>
        <w:ind w:firstLine="709"/>
        <w:contextualSpacing/>
        <w:jc w:val="both"/>
        <w:rPr>
          <w:rFonts w:ascii="Times New Roman" w:hAnsi="Times New Roman" w:cs="Times New Roman"/>
          <w:i/>
          <w:iCs/>
          <w:sz w:val="28"/>
          <w:szCs w:val="28"/>
        </w:rPr>
      </w:pPr>
      <w:r w:rsidRPr="00F01527">
        <w:rPr>
          <w:rFonts w:ascii="Times New Roman" w:hAnsi="Times New Roman" w:cs="Times New Roman"/>
          <w:i/>
          <w:iCs/>
          <w:sz w:val="28"/>
          <w:szCs w:val="28"/>
        </w:rPr>
        <w:t>11.</w:t>
      </w:r>
      <w:r w:rsidRPr="00F01527">
        <w:rPr>
          <w:rFonts w:ascii="Times New Roman" w:hAnsi="Times New Roman" w:cs="Times New Roman"/>
          <w:i/>
          <w:iCs/>
          <w:sz w:val="28"/>
          <w:szCs w:val="28"/>
        </w:rPr>
        <w:tab/>
        <w:t>ТК – Требования компетенции</w:t>
      </w:r>
    </w:p>
    <w:p w14:paraId="5B3D2799"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5424F651" w14:textId="77777777" w:rsidR="000B02F1" w:rsidRPr="00F01527" w:rsidRDefault="000B02F1" w:rsidP="000B02F1">
      <w:pPr>
        <w:spacing w:after="0" w:line="360" w:lineRule="auto"/>
        <w:contextualSpacing/>
        <w:jc w:val="both"/>
        <w:rPr>
          <w:rFonts w:ascii="Times New Roman" w:hAnsi="Times New Roman" w:cs="Times New Roman"/>
          <w:sz w:val="28"/>
          <w:szCs w:val="28"/>
        </w:rPr>
      </w:pPr>
    </w:p>
    <w:p w14:paraId="290A642F" w14:textId="3276241C" w:rsidR="003532DC" w:rsidRPr="00F01527" w:rsidRDefault="003532DC" w:rsidP="000B02F1">
      <w:pPr>
        <w:spacing w:after="0" w:line="360" w:lineRule="auto"/>
        <w:contextualSpacing/>
        <w:jc w:val="both"/>
        <w:rPr>
          <w:rFonts w:ascii="Times New Roman" w:hAnsi="Times New Roman" w:cs="Times New Roman"/>
          <w:sz w:val="28"/>
          <w:szCs w:val="28"/>
        </w:rPr>
      </w:pPr>
      <w:r w:rsidRPr="00F01527">
        <w:rPr>
          <w:rFonts w:ascii="Times New Roman" w:hAnsi="Times New Roman" w:cs="Times New Roman"/>
          <w:sz w:val="28"/>
          <w:szCs w:val="28"/>
        </w:rPr>
        <w:br w:type="page"/>
      </w:r>
    </w:p>
    <w:p w14:paraId="30B93193" w14:textId="77777777" w:rsidR="000B02F1" w:rsidRPr="00F01527" w:rsidRDefault="000B02F1" w:rsidP="00526BC4">
      <w:pPr>
        <w:pStyle w:val="1"/>
      </w:pPr>
      <w:r w:rsidRPr="00F01527">
        <w:lastRenderedPageBreak/>
        <w:t>1. ОСНОВНЫЕ ТРЕБОВАНИЯ КОМПЕТЕНЦИИ</w:t>
      </w:r>
    </w:p>
    <w:p w14:paraId="4BAF9F8E" w14:textId="77777777" w:rsidR="000B02F1" w:rsidRPr="00F01527" w:rsidRDefault="000B02F1" w:rsidP="00526BC4">
      <w:pPr>
        <w:pStyle w:val="2"/>
      </w:pPr>
      <w:r w:rsidRPr="00F01527">
        <w:t>1.1. ОБЩИЕ СВЕДЕНИЯ О ТРЕБОВАНИЯХ КОМПЕТЕНЦИИ</w:t>
      </w:r>
    </w:p>
    <w:p w14:paraId="2B88EB8B" w14:textId="77777777"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Требования компетенции (ТК) «Вожатская деятельность» определяют знания, умения, навыки и трудовые функции, которые лежат в основе наиболее актуальных требований работодателей отрасли. </w:t>
      </w:r>
    </w:p>
    <w:p w14:paraId="3EC10EFC" w14:textId="77777777"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0F68AB12" w14:textId="77777777"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3D779CFE" w14:textId="77777777"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30CE92BE" w14:textId="77777777" w:rsidR="000B02F1" w:rsidRPr="00F01527" w:rsidRDefault="000B02F1" w:rsidP="003532DC">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4A216B43" w14:textId="77777777" w:rsidR="003532DC" w:rsidRPr="00F01527" w:rsidRDefault="003532DC" w:rsidP="000B02F1">
      <w:pPr>
        <w:spacing w:after="0" w:line="360" w:lineRule="auto"/>
        <w:contextualSpacing/>
        <w:jc w:val="both"/>
        <w:rPr>
          <w:rFonts w:ascii="Times New Roman" w:hAnsi="Times New Roman" w:cs="Times New Roman"/>
          <w:sz w:val="28"/>
          <w:szCs w:val="28"/>
        </w:rPr>
      </w:pPr>
    </w:p>
    <w:p w14:paraId="7FE04E06" w14:textId="06962BF8" w:rsidR="000B02F1" w:rsidRPr="00A0305A" w:rsidRDefault="000B02F1" w:rsidP="00526BC4">
      <w:pPr>
        <w:pStyle w:val="2"/>
        <w:rPr>
          <w:lang w:val="ru-RU"/>
        </w:rPr>
      </w:pPr>
      <w:r w:rsidRPr="00A0305A">
        <w:rPr>
          <w:lang w:val="ru-RU"/>
        </w:rPr>
        <w:t>1.2. ПЕРЕЧЕНЬ ПРОФЕССИОНАЛЬНЫХ ЗАДАЧ СПЕЦИАЛИСТА ПО КОМПЕТЕНЦИИ «ВОЖАТСКАЯ ДЕЯТЕЛЬНОСТЬ»</w:t>
      </w:r>
    </w:p>
    <w:p w14:paraId="5B1E3590" w14:textId="77777777" w:rsidR="000B02F1" w:rsidRPr="00F01527" w:rsidRDefault="000B02F1" w:rsidP="003532DC">
      <w:pPr>
        <w:spacing w:after="0" w:line="360" w:lineRule="auto"/>
        <w:contextualSpacing/>
        <w:jc w:val="right"/>
        <w:rPr>
          <w:rFonts w:ascii="Times New Roman" w:hAnsi="Times New Roman" w:cs="Times New Roman"/>
          <w:i/>
          <w:iCs/>
          <w:sz w:val="28"/>
          <w:szCs w:val="28"/>
        </w:rPr>
      </w:pPr>
      <w:r w:rsidRPr="00F01527">
        <w:rPr>
          <w:rFonts w:ascii="Times New Roman" w:hAnsi="Times New Roman" w:cs="Times New Roman"/>
          <w:i/>
          <w:iCs/>
          <w:sz w:val="28"/>
          <w:szCs w:val="28"/>
        </w:rPr>
        <w:t>Таблица №1</w:t>
      </w:r>
    </w:p>
    <w:p w14:paraId="0503DB78" w14:textId="1F4414F9" w:rsidR="00BD1356" w:rsidRPr="00F01527" w:rsidRDefault="000B02F1" w:rsidP="003532DC">
      <w:pPr>
        <w:spacing w:after="0" w:line="360" w:lineRule="auto"/>
        <w:contextualSpacing/>
        <w:jc w:val="center"/>
        <w:rPr>
          <w:rFonts w:ascii="Times New Roman" w:hAnsi="Times New Roman" w:cs="Times New Roman"/>
          <w:b/>
          <w:bCs/>
          <w:sz w:val="28"/>
          <w:szCs w:val="28"/>
        </w:rPr>
      </w:pPr>
      <w:r w:rsidRPr="00F01527">
        <w:rPr>
          <w:rFonts w:ascii="Times New Roman" w:hAnsi="Times New Roman" w:cs="Times New Roman"/>
          <w:b/>
          <w:bCs/>
          <w:sz w:val="28"/>
          <w:szCs w:val="28"/>
        </w:rPr>
        <w:t>Перечень профессиональных задач специалиста</w:t>
      </w:r>
    </w:p>
    <w:tbl>
      <w:tblPr>
        <w:tblW w:w="9633" w:type="dxa"/>
        <w:jc w:val="center"/>
        <w:tblLayout w:type="fixed"/>
        <w:tblLook w:val="0000" w:firstRow="0" w:lastRow="0" w:firstColumn="0" w:lastColumn="0" w:noHBand="0" w:noVBand="0"/>
      </w:tblPr>
      <w:tblGrid>
        <w:gridCol w:w="988"/>
        <w:gridCol w:w="6453"/>
        <w:gridCol w:w="2192"/>
      </w:tblGrid>
      <w:tr w:rsidR="00602DEF" w:rsidRPr="00F01527" w14:paraId="2623BF4C"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3F4CDB23" w14:textId="77777777" w:rsidR="00602DEF" w:rsidRPr="00F01527" w:rsidRDefault="00602DEF" w:rsidP="00602DEF">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eastAsia="Times New Roman" w:hAnsi="Times New Roman" w:cs="Times New Roman"/>
                <w:b/>
                <w:color w:val="FFFFFF" w:themeColor="background1"/>
                <w:sz w:val="24"/>
                <w:szCs w:val="24"/>
              </w:rPr>
              <w:t>№ п/п</w:t>
            </w:r>
          </w:p>
        </w:tc>
        <w:tc>
          <w:tcPr>
            <w:tcW w:w="6453"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027FB293" w14:textId="77777777" w:rsidR="00602DEF" w:rsidRPr="00F01527" w:rsidRDefault="00602DEF" w:rsidP="00602DEF">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eastAsia="Times New Roman" w:hAnsi="Times New Roman" w:cs="Times New Roman"/>
                <w:b/>
                <w:color w:val="FFFFFF" w:themeColor="background1"/>
                <w:sz w:val="24"/>
                <w:szCs w:val="24"/>
              </w:rPr>
              <w:t>Раздел</w:t>
            </w:r>
          </w:p>
        </w:tc>
        <w:tc>
          <w:tcPr>
            <w:tcW w:w="2192"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77F2513E" w14:textId="77777777" w:rsidR="00602DEF" w:rsidRPr="00F01527" w:rsidRDefault="00602DEF" w:rsidP="00602DEF">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eastAsia="Times New Roman" w:hAnsi="Times New Roman" w:cs="Times New Roman"/>
                <w:b/>
                <w:color w:val="FFFFFF" w:themeColor="background1"/>
                <w:sz w:val="24"/>
                <w:szCs w:val="24"/>
              </w:rPr>
              <w:t>Важность в %</w:t>
            </w:r>
          </w:p>
        </w:tc>
      </w:tr>
      <w:tr w:rsidR="00602DEF" w:rsidRPr="00F01527" w14:paraId="7BEE9A44" w14:textId="77777777" w:rsidTr="00602DEF">
        <w:trPr>
          <w:jc w:val="center"/>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446E9642"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1</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73F09"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sz w:val="24"/>
                <w:szCs w:val="24"/>
              </w:rPr>
              <w:t>Организация рабочего процесса и безопасность</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A2D0A"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20</w:t>
            </w:r>
          </w:p>
        </w:tc>
      </w:tr>
      <w:tr w:rsidR="00602DEF" w:rsidRPr="00F01527" w14:paraId="31E7D888" w14:textId="77777777" w:rsidTr="00602DEF">
        <w:trPr>
          <w:jc w:val="center"/>
        </w:trPr>
        <w:tc>
          <w:tcPr>
            <w:tcW w:w="988"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0BA12768" w14:textId="77777777" w:rsidR="00602DEF" w:rsidRPr="00F01527" w:rsidRDefault="00602DEF" w:rsidP="00602DEF">
            <w:pPr>
              <w:spacing w:after="0" w:line="276" w:lineRule="auto"/>
              <w:contextualSpacing/>
              <w:rPr>
                <w:rFonts w:ascii="Times New Roman" w:hAnsi="Times New Roman" w:cs="Times New Roman"/>
                <w:sz w:val="24"/>
                <w:szCs w:val="24"/>
              </w:rPr>
            </w:pPr>
          </w:p>
        </w:tc>
        <w:tc>
          <w:tcPr>
            <w:tcW w:w="6453" w:type="dxa"/>
            <w:tcBorders>
              <w:top w:val="single" w:sz="6" w:space="0" w:color="000000"/>
              <w:left w:val="single" w:sz="6" w:space="0" w:color="000000"/>
              <w:bottom w:val="single" w:sz="6" w:space="0" w:color="000000"/>
              <w:right w:val="single" w:sz="6" w:space="0" w:color="000000"/>
            </w:tcBorders>
            <w:shd w:val="clear" w:color="auto" w:fill="auto"/>
            <w:tcMar>
              <w:left w:w="100" w:type="dxa"/>
              <w:right w:w="100" w:type="dxa"/>
            </w:tcMar>
            <w:vAlign w:val="center"/>
          </w:tcPr>
          <w:p w14:paraId="40716845" w14:textId="5059294C"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i/>
                <w:iCs/>
                <w:sz w:val="24"/>
                <w:szCs w:val="24"/>
              </w:rPr>
              <w:t>Специ</w:t>
            </w:r>
            <w:r w:rsidR="00C873EB">
              <w:rPr>
                <w:rFonts w:ascii="Times New Roman" w:eastAsia="Noto Sans Symbols" w:hAnsi="Times New Roman" w:cs="Times New Roman"/>
                <w:i/>
                <w:iCs/>
                <w:sz w:val="24"/>
                <w:szCs w:val="24"/>
              </w:rPr>
              <w:t>а</w:t>
            </w:r>
            <w:r w:rsidRPr="00F01527">
              <w:rPr>
                <w:rFonts w:ascii="Times New Roman" w:eastAsia="Noto Sans Symbols" w:hAnsi="Times New Roman" w:cs="Times New Roman"/>
                <w:i/>
                <w:iCs/>
                <w:sz w:val="24"/>
                <w:szCs w:val="24"/>
              </w:rPr>
              <w:t>лист должен знать и понимать:</w:t>
            </w:r>
          </w:p>
          <w:p w14:paraId="59B9EE57"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 xml:space="preserve">− </w:t>
            </w:r>
            <w:r w:rsidRPr="00F01527">
              <w:rPr>
                <w:rFonts w:ascii="Times New Roman" w:eastAsia="Times New Roman" w:hAnsi="Times New Roman" w:cs="Times New Roman"/>
                <w:sz w:val="24"/>
                <w:szCs w:val="24"/>
              </w:rPr>
              <w:t>Санитарно-эпидемиологические требования к организациям воспитания и обучения, отдыха и оздоровления детей и молодежи СП 2.4.3648-20 (введённые с 01.01.2021);</w:t>
            </w:r>
          </w:p>
          <w:p w14:paraId="4CF96030"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технику безопасности при работе с электрооборудованием и оборудованием для образовательной деятельности;</w:t>
            </w:r>
          </w:p>
          <w:p w14:paraId="15EBF073"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lastRenderedPageBreak/>
              <w:t xml:space="preserve">− </w:t>
            </w:r>
            <w:r w:rsidRPr="00F01527">
              <w:rPr>
                <w:rFonts w:ascii="Times New Roman" w:eastAsia="Times New Roman" w:hAnsi="Times New Roman" w:cs="Times New Roman"/>
                <w:sz w:val="24"/>
                <w:szCs w:val="24"/>
              </w:rPr>
              <w:t>технику безопасности при работе с канцелярскими принадлежностями;</w:t>
            </w:r>
          </w:p>
          <w:p w14:paraId="17742B8B"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технику безопасности при работе со спортивным инвентарем;</w:t>
            </w:r>
          </w:p>
          <w:p w14:paraId="5EB73D13"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законодательные и нормативно-правовые акты в области защиты прав ребенка, в сфере организации отдыха детей и их оздоровления и в сфере деятельности молодежных общественных организаций:</w:t>
            </w:r>
          </w:p>
          <w:p w14:paraId="36AEE9FB"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Конвенцию о правах ребёнка;</w:t>
            </w:r>
          </w:p>
          <w:p w14:paraId="6F53011F"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Конституцию Российской Федерации;</w:t>
            </w:r>
          </w:p>
          <w:p w14:paraId="5E5EF247"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Гражданский кодекс Российской Федерации;</w:t>
            </w:r>
          </w:p>
          <w:p w14:paraId="7B817CE9"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Федеральный закон от 24 июля 1998 г. N 124-ФЗ "Об основных гарантиях прав ребенка в Российской Федерации";</w:t>
            </w:r>
          </w:p>
          <w:p w14:paraId="31A1DECC" w14:textId="77777777" w:rsidR="00602DEF" w:rsidRPr="00F01527" w:rsidRDefault="00602DEF" w:rsidP="00602DEF">
            <w:pPr>
              <w:spacing w:after="0" w:line="276" w:lineRule="auto"/>
              <w:contextualSpacing/>
              <w:jc w:val="both"/>
              <w:rPr>
                <w:rFonts w:ascii="Times New Roman" w:eastAsia="Noto Sans Symbols"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Приказ Министерства образования и науки Российской Федерации от 13 июля 2017 г. № 656 «Об утверждении примерных положений об организациях отдыха детей и их оздоровления» (зарегистрирован Минюстом России 1 августа 2017 г., регистрационный № 47607;</w:t>
            </w:r>
          </w:p>
          <w:p w14:paraId="29ECFE2B"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Noto Sans Symbols" w:hAnsi="Times New Roman" w:cs="Times New Roman"/>
                <w:sz w:val="24"/>
                <w:szCs w:val="24"/>
              </w:rPr>
              <w:t>−</w:t>
            </w:r>
            <w:r w:rsidRPr="00F01527">
              <w:rPr>
                <w:rFonts w:ascii="Times New Roman" w:eastAsia="Times New Roman" w:hAnsi="Times New Roman" w:cs="Times New Roman"/>
                <w:sz w:val="24"/>
                <w:szCs w:val="24"/>
              </w:rPr>
              <w:t xml:space="preserve"> основы управления временем.</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F8B18"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72005BB7" w14:textId="77777777" w:rsidTr="00602DEF">
        <w:trPr>
          <w:jc w:val="center"/>
        </w:trPr>
        <w:tc>
          <w:tcPr>
            <w:tcW w:w="988"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14:paraId="266AB7D1" w14:textId="77777777" w:rsidR="00602DEF" w:rsidRPr="00F01527" w:rsidRDefault="00602DEF" w:rsidP="00602DEF">
            <w:pPr>
              <w:spacing w:after="0" w:line="276" w:lineRule="auto"/>
              <w:contextualSpacing/>
              <w:rPr>
                <w:rFonts w:ascii="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AA1AB"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уметь:</w:t>
            </w:r>
          </w:p>
          <w:p w14:paraId="03B907AC"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работать с соблюдением инструкции ОТ и ТБ;</w:t>
            </w:r>
          </w:p>
          <w:p w14:paraId="6C68103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организовывать свою работу в соответствии с требованиями культуры труда;</w:t>
            </w:r>
          </w:p>
          <w:p w14:paraId="6F424FA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руководствоваться законами и иными нормативными правовыми актами, регламентирующими воспитательную деятельность;</w:t>
            </w:r>
          </w:p>
          <w:p w14:paraId="5DF61B9F"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организовывать любую совместную деятельность с детьми в соответствии с правилами техники безопасности и правилами СанПин;</w:t>
            </w:r>
          </w:p>
          <w:p w14:paraId="458E82E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соблюдать технику безопасности при работе с электрооборудованием и оборудованием для образовательной деятельности;</w:t>
            </w:r>
          </w:p>
          <w:p w14:paraId="074066C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соблюдать технику безопасности при работе с канцелярскими принадлежностями;</w:t>
            </w:r>
          </w:p>
          <w:p w14:paraId="4CB2D29A"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r w:rsidRPr="00F01527">
              <w:rPr>
                <w:rFonts w:ascii="Times New Roman" w:eastAsia="Gungsuh" w:hAnsi="Times New Roman" w:cs="Times New Roman"/>
                <w:sz w:val="24"/>
                <w:szCs w:val="24"/>
              </w:rPr>
              <w:t>− соблюдать технику безопасности при работе со спортивным инвентарём;</w:t>
            </w:r>
          </w:p>
          <w:p w14:paraId="03464BA5"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sz w:val="24"/>
                <w:szCs w:val="24"/>
              </w:rPr>
              <w:t>– рационально использовать материалы и оборудование.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0A96C"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0F6DE20F"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2CB7744"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2</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21E1"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sz w:val="24"/>
                <w:szCs w:val="24"/>
              </w:rPr>
              <w:t>Профессиональная устная и письменная коммуникация</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F74BB"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13</w:t>
            </w:r>
          </w:p>
        </w:tc>
      </w:tr>
      <w:tr w:rsidR="00602DEF" w:rsidRPr="00F01527" w14:paraId="77039BAF"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5860ECD"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28E8A"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знать и понимать:</w:t>
            </w:r>
          </w:p>
          <w:p w14:paraId="2E530339" w14:textId="77777777" w:rsidR="00602DEF" w:rsidRPr="00F01527" w:rsidRDefault="00602DEF" w:rsidP="00602DEF">
            <w:pPr>
              <w:spacing w:after="0" w:line="276" w:lineRule="auto"/>
              <w:ind w:firstLine="56"/>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способы и формы общения с детьми;</w:t>
            </w:r>
          </w:p>
          <w:p w14:paraId="41AF794D" w14:textId="77777777" w:rsidR="00602DEF" w:rsidRPr="00F01527" w:rsidRDefault="00602DEF" w:rsidP="00602DEF">
            <w:pPr>
              <w:spacing w:after="0" w:line="276" w:lineRule="auto"/>
              <w:ind w:firstLine="56"/>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средства выразительности речи;</w:t>
            </w:r>
          </w:p>
          <w:p w14:paraId="03CD566B"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 этические нормы общения</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8F95F"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019A58B4"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078713F"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6" w:space="0" w:color="000000"/>
              <w:left w:val="single" w:sz="6" w:space="0" w:color="000000"/>
              <w:bottom w:val="single" w:sz="6" w:space="0" w:color="000000"/>
              <w:right w:val="single" w:sz="6" w:space="0" w:color="000000"/>
            </w:tcBorders>
            <w:shd w:val="clear" w:color="auto" w:fill="auto"/>
            <w:tcMar>
              <w:left w:w="100" w:type="dxa"/>
              <w:right w:w="100" w:type="dxa"/>
            </w:tcMar>
            <w:vAlign w:val="center"/>
          </w:tcPr>
          <w:p w14:paraId="079D74A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уметь:</w:t>
            </w:r>
          </w:p>
          <w:p w14:paraId="3E90DA5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осуществлять взаимодействие с детьми;</w:t>
            </w:r>
          </w:p>
          <w:p w14:paraId="561469B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lastRenderedPageBreak/>
              <w:t>−</w:t>
            </w:r>
            <w:r w:rsidRPr="00F01527">
              <w:rPr>
                <w:rFonts w:ascii="Times New Roman" w:eastAsia="Times New Roman" w:hAnsi="Times New Roman" w:cs="Times New Roman"/>
                <w:sz w:val="24"/>
                <w:szCs w:val="24"/>
              </w:rPr>
              <w:t xml:space="preserve"> грамотно выражать свои мысли в устной и письменной речи;</w:t>
            </w:r>
          </w:p>
          <w:p w14:paraId="68283080"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соблюдать правила субординации и деловой этики;</w:t>
            </w:r>
          </w:p>
          <w:p w14:paraId="68D97FFB"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владеть навыками невербального общения;</w:t>
            </w:r>
          </w:p>
          <w:p w14:paraId="7B0FA61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применять основы ораторского искусства;</w:t>
            </w:r>
          </w:p>
          <w:p w14:paraId="2263750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учитывать особенности коммуникации с детьми разных возрастных групп;</w:t>
            </w:r>
          </w:p>
          <w:p w14:paraId="5C8D820E"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выявлять проблему во временном детском коллективе и создать условия для ее решения;</w:t>
            </w:r>
          </w:p>
          <w:p w14:paraId="3BC33E3C"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решать проблемную ситуацию, внезапно возникшую в отряде.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753E5"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5AF69B41"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949A312"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3</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1AD6D"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sz w:val="24"/>
                <w:szCs w:val="24"/>
              </w:rPr>
              <w:t>Аналитика и проектирование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7034F"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23</w:t>
            </w:r>
          </w:p>
        </w:tc>
      </w:tr>
      <w:tr w:rsidR="00602DEF" w:rsidRPr="00F01527" w14:paraId="634A39BE"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1AEF73D"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FA4D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знать и понимать:</w:t>
            </w:r>
          </w:p>
          <w:p w14:paraId="3A73C976"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основы сценарного творчества;</w:t>
            </w:r>
          </w:p>
          <w:p w14:paraId="0704895D"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возрастные особенности детей и подростков;</w:t>
            </w:r>
          </w:p>
          <w:p w14:paraId="541671ED"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методику планирования воспитательных дел отряда;</w:t>
            </w:r>
          </w:p>
          <w:p w14:paraId="7C1D735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основы планирования коллективной творческой деятельности;</w:t>
            </w:r>
          </w:p>
          <w:p w14:paraId="10DE3C61"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основы планирования воспитательной и оздоровительной деятельности во временном детском коллективе в организации отдыха и оздоровления детей;</w:t>
            </w:r>
          </w:p>
          <w:p w14:paraId="38BF0737" w14:textId="77777777" w:rsidR="00602DEF" w:rsidRPr="00F01527" w:rsidRDefault="00602DEF" w:rsidP="00602DEF">
            <w:pPr>
              <w:spacing w:after="0" w:line="276" w:lineRule="auto"/>
              <w:ind w:left="360"/>
              <w:contextualSpacing/>
              <w:jc w:val="both"/>
              <w:rPr>
                <w:rFonts w:ascii="Times New Roman" w:hAnsi="Times New Roman" w:cs="Times New Roman"/>
                <w:sz w:val="24"/>
                <w:szCs w:val="24"/>
              </w:rPr>
            </w:pPr>
            <w:r w:rsidRPr="00F01527">
              <w:rPr>
                <w:rFonts w:ascii="Times New Roman" w:eastAsia="Times New Roman" w:hAnsi="Times New Roman" w:cs="Times New Roman"/>
                <w:sz w:val="24"/>
                <w:szCs w:val="24"/>
              </w:rPr>
              <w:t>– основы процессов генерации идей.</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4A8BE"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3019E0F2"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961B1F"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B39B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уметь:</w:t>
            </w:r>
          </w:p>
          <w:p w14:paraId="6C02304B"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проекты воспитательной деятельности в отряде;</w:t>
            </w:r>
          </w:p>
          <w:p w14:paraId="2B038F0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определять цели и задачи мероприятий;</w:t>
            </w:r>
          </w:p>
          <w:p w14:paraId="4292DB0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анализировать деятельность временного детского коллектива;</w:t>
            </w:r>
          </w:p>
          <w:p w14:paraId="16E9936E"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вести дневник вожатого;</w:t>
            </w:r>
          </w:p>
          <w:p w14:paraId="19C9AE6B"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необходимую отчетную документацию;</w:t>
            </w:r>
          </w:p>
          <w:p w14:paraId="6934EEF9"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анализировать продукты коллективной творческой деятельности;</w:t>
            </w:r>
          </w:p>
          <w:p w14:paraId="2EC0B7D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анализировать внешние факторы проведения мероприятий;</w:t>
            </w:r>
          </w:p>
          <w:p w14:paraId="3258ECAD"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документы с учетом возрастных и психологические особенностей детей и подростков;</w:t>
            </w:r>
          </w:p>
          <w:p w14:paraId="187C663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сценарии коллективных творческих дел, игр и иных отрядных событий;</w:t>
            </w:r>
          </w:p>
          <w:p w14:paraId="776A1CC0"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инструкции для проведения коллективных творческих дел, игр и иных отрядных событий;</w:t>
            </w:r>
          </w:p>
          <w:p w14:paraId="3CDDEA9C"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учитывать в работе рекомендации от родителей и медицинского работника по особым вопросам в части здоровья и личностных особенностей ребёнка;</w:t>
            </w:r>
          </w:p>
          <w:p w14:paraId="287E3C10"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учитывать в работе особенности развития и взаимодействия с детьми с особенностями развития и детьми, оказавшимися в трудной жизненной ситуации;</w:t>
            </w:r>
          </w:p>
          <w:p w14:paraId="0DD3000B"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lastRenderedPageBreak/>
              <w:t>−</w:t>
            </w:r>
            <w:r w:rsidRPr="00F01527">
              <w:rPr>
                <w:rFonts w:ascii="Times New Roman" w:eastAsia="Times New Roman" w:hAnsi="Times New Roman" w:cs="Times New Roman"/>
                <w:sz w:val="24"/>
                <w:szCs w:val="24"/>
              </w:rPr>
              <w:t xml:space="preserve"> учитывать в работе особенности каждого этапа развития временного детского коллектива.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54B62"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21B7E3C3"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BD75E95"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4</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45C96"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bCs/>
                <w:sz w:val="24"/>
                <w:szCs w:val="24"/>
              </w:rPr>
              <w:t>Программное обеспечение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0B40A"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6</w:t>
            </w:r>
          </w:p>
        </w:tc>
      </w:tr>
      <w:tr w:rsidR="00602DEF" w:rsidRPr="00F01527" w14:paraId="31BFA34A"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6A97AB2"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4C3BF"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знать и понимать:</w:t>
            </w:r>
          </w:p>
          <w:p w14:paraId="5366625C"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создания текстовых и графических документов в Microsoft Office, </w:t>
            </w:r>
            <w:proofErr w:type="spellStart"/>
            <w:r w:rsidRPr="00F01527">
              <w:rPr>
                <w:rFonts w:ascii="Times New Roman" w:eastAsia="Times New Roman" w:hAnsi="Times New Roman" w:cs="Times New Roman"/>
                <w:sz w:val="24"/>
                <w:szCs w:val="24"/>
              </w:rPr>
              <w:t>Gimp</w:t>
            </w:r>
            <w:proofErr w:type="spellEnd"/>
            <w:r w:rsidRPr="00F01527">
              <w:rPr>
                <w:rFonts w:ascii="Times New Roman" w:eastAsia="Times New Roman" w:hAnsi="Times New Roman" w:cs="Times New Roman"/>
                <w:sz w:val="24"/>
                <w:szCs w:val="24"/>
              </w:rPr>
              <w:t>, Yandex или аналогах;</w:t>
            </w:r>
          </w:p>
          <w:p w14:paraId="19D8337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создания мультимедийных презентаций в Microsoft Office, Yandex или аналогах;</w:t>
            </w:r>
          </w:p>
          <w:p w14:paraId="163A75F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создания видеоматериалов в Киностудии или аналоге;</w:t>
            </w:r>
          </w:p>
          <w:p w14:paraId="5BCBEDCD"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создания аудиоматериалов в </w:t>
            </w:r>
            <w:proofErr w:type="spellStart"/>
            <w:r w:rsidRPr="00F01527">
              <w:rPr>
                <w:rFonts w:ascii="Times New Roman" w:eastAsia="Times New Roman" w:hAnsi="Times New Roman" w:cs="Times New Roman"/>
                <w:sz w:val="24"/>
                <w:szCs w:val="24"/>
              </w:rPr>
              <w:t>Audacity</w:t>
            </w:r>
            <w:proofErr w:type="spellEnd"/>
            <w:r w:rsidRPr="00F01527">
              <w:rPr>
                <w:rFonts w:ascii="Times New Roman" w:eastAsia="Times New Roman" w:hAnsi="Times New Roman" w:cs="Times New Roman"/>
                <w:sz w:val="24"/>
                <w:szCs w:val="24"/>
              </w:rPr>
              <w:t xml:space="preserve"> или аналогах;</w:t>
            </w:r>
          </w:p>
          <w:p w14:paraId="396EBB59"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работы приложений операционной системы </w:t>
            </w:r>
            <w:proofErr w:type="spellStart"/>
            <w:r w:rsidRPr="00F01527">
              <w:rPr>
                <w:rFonts w:ascii="Times New Roman" w:eastAsia="Times New Roman" w:hAnsi="Times New Roman" w:cs="Times New Roman"/>
                <w:sz w:val="24"/>
                <w:szCs w:val="24"/>
              </w:rPr>
              <w:t>Android</w:t>
            </w:r>
            <w:proofErr w:type="spellEnd"/>
            <w:r w:rsidRPr="00F01527">
              <w:rPr>
                <w:rFonts w:ascii="Times New Roman" w:eastAsia="Times New Roman" w:hAnsi="Times New Roman" w:cs="Times New Roman"/>
                <w:sz w:val="24"/>
                <w:szCs w:val="24"/>
              </w:rPr>
              <w:t xml:space="preserve"> или аналога на интерактивном сенсорном планшете.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6120E"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259969B4"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FE81F8F"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F63FA"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уметь:</w:t>
            </w:r>
          </w:p>
          <w:p w14:paraId="147B3C0C"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текстовые и графические документы в Microsoft Office, </w:t>
            </w:r>
            <w:proofErr w:type="spellStart"/>
            <w:r w:rsidRPr="00F01527">
              <w:rPr>
                <w:rFonts w:ascii="Times New Roman" w:eastAsia="Times New Roman" w:hAnsi="Times New Roman" w:cs="Times New Roman"/>
                <w:sz w:val="24"/>
                <w:szCs w:val="24"/>
              </w:rPr>
              <w:t>Gimp</w:t>
            </w:r>
            <w:proofErr w:type="spellEnd"/>
            <w:r w:rsidRPr="00F01527">
              <w:rPr>
                <w:rFonts w:ascii="Times New Roman" w:eastAsia="Times New Roman" w:hAnsi="Times New Roman" w:cs="Times New Roman"/>
                <w:sz w:val="24"/>
                <w:szCs w:val="24"/>
              </w:rPr>
              <w:t>, Yandex или аналогах;</w:t>
            </w:r>
          </w:p>
          <w:p w14:paraId="56BB641C"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создавать мультимедийные презентации в Microsoft Office, Yandex или аналогах;</w:t>
            </w:r>
          </w:p>
          <w:p w14:paraId="6DFC788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создавать видеоматериалы в Киностудии или аналоге;</w:t>
            </w:r>
          </w:p>
          <w:p w14:paraId="09A81A7A"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создавать аудиоматериалы в </w:t>
            </w:r>
            <w:proofErr w:type="spellStart"/>
            <w:r w:rsidRPr="00F01527">
              <w:rPr>
                <w:rFonts w:ascii="Times New Roman" w:eastAsia="Times New Roman" w:hAnsi="Times New Roman" w:cs="Times New Roman"/>
                <w:sz w:val="24"/>
                <w:szCs w:val="24"/>
              </w:rPr>
              <w:t>Audacity</w:t>
            </w:r>
            <w:proofErr w:type="spellEnd"/>
            <w:r w:rsidRPr="00F01527">
              <w:rPr>
                <w:rFonts w:ascii="Times New Roman" w:eastAsia="Times New Roman" w:hAnsi="Times New Roman" w:cs="Times New Roman"/>
                <w:sz w:val="24"/>
                <w:szCs w:val="24"/>
              </w:rPr>
              <w:t xml:space="preserve"> или аналоге;</w:t>
            </w:r>
          </w:p>
          <w:p w14:paraId="110C688E"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использовать приложения операционной системы </w:t>
            </w:r>
            <w:proofErr w:type="spellStart"/>
            <w:r w:rsidRPr="00F01527">
              <w:rPr>
                <w:rFonts w:ascii="Times New Roman" w:eastAsia="Times New Roman" w:hAnsi="Times New Roman" w:cs="Times New Roman"/>
                <w:sz w:val="24"/>
                <w:szCs w:val="24"/>
              </w:rPr>
              <w:t>Android</w:t>
            </w:r>
            <w:proofErr w:type="spellEnd"/>
            <w:r w:rsidRPr="00F01527">
              <w:rPr>
                <w:rFonts w:ascii="Times New Roman" w:eastAsia="Times New Roman" w:hAnsi="Times New Roman" w:cs="Times New Roman"/>
                <w:sz w:val="24"/>
                <w:szCs w:val="24"/>
              </w:rPr>
              <w:t xml:space="preserve"> или аналога на интерактивном сенсорном планшете.</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3C5D6"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628EF65B"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978D265"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5</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C2269"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bCs/>
                <w:sz w:val="24"/>
                <w:szCs w:val="24"/>
              </w:rPr>
              <w:t>Оборудование и инструменты</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11F69"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13</w:t>
            </w:r>
          </w:p>
        </w:tc>
      </w:tr>
      <w:tr w:rsidR="00602DEF" w:rsidRPr="00F01527" w14:paraId="0F5E8F71"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18DDA86"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51BDF"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знать и понимать:</w:t>
            </w:r>
          </w:p>
          <w:p w14:paraId="110B280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разновидности спортивного инвентаря для работы с временным детским коллективом в организации отдыха и оздоровления детей;</w:t>
            </w:r>
          </w:p>
          <w:p w14:paraId="740AA11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разновидности игрового оборудования и инвентаря для работы с временным детским коллективом в организации отдыха и оздоровления детей;</w:t>
            </w:r>
          </w:p>
          <w:p w14:paraId="56D259A0"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разновидности электрооборудования и электроприборов, работающих от сети 220 вольт или от батарейки;</w:t>
            </w:r>
          </w:p>
          <w:p w14:paraId="5EC5358D"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особенности работы с персональным компьютером, МФУ, интерактивной панелью и интерактивным сенсорным планшетом.</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447AD"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24D6C98B"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9B1A27D"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3775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sz w:val="24"/>
                <w:szCs w:val="24"/>
              </w:rPr>
              <w:t>Специалист должен уметь:</w:t>
            </w:r>
          </w:p>
          <w:p w14:paraId="75F62DF4"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применять спортивный инвентарь при проведении игр и мероприятий;</w:t>
            </w:r>
          </w:p>
          <w:p w14:paraId="004DD27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применять интерактивную панель и интерактивный сенсорный планшет при проведении мероприятий;</w:t>
            </w:r>
          </w:p>
          <w:p w14:paraId="448FFD91"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применять электрооборудование и электроприборы при проведении мероприятий;</w:t>
            </w:r>
          </w:p>
          <w:p w14:paraId="62FF7173"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работать на персональном компьютере;</w:t>
            </w:r>
          </w:p>
          <w:p w14:paraId="7CB045D4"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применять МФУ для подготовки документов.</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3DC4A"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51559245"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EFE97FC"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lastRenderedPageBreak/>
              <w:t>6</w:t>
            </w: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98B1E"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Times New Roman" w:hAnsi="Times New Roman" w:cs="Times New Roman"/>
                <w:b/>
                <w:bCs/>
                <w:sz w:val="24"/>
                <w:szCs w:val="24"/>
              </w:rPr>
              <w:t>Управление процессами</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ADF4E" w14:textId="77777777" w:rsidR="00602DEF" w:rsidRPr="00F01527" w:rsidRDefault="00602DEF" w:rsidP="00602DEF">
            <w:pPr>
              <w:spacing w:after="0" w:line="276" w:lineRule="auto"/>
              <w:contextualSpacing/>
              <w:jc w:val="center"/>
              <w:rPr>
                <w:rFonts w:ascii="Times New Roman" w:hAnsi="Times New Roman" w:cs="Times New Roman"/>
                <w:sz w:val="24"/>
                <w:szCs w:val="24"/>
              </w:rPr>
            </w:pPr>
            <w:r w:rsidRPr="00F01527">
              <w:rPr>
                <w:rFonts w:ascii="Times New Roman" w:eastAsia="Times New Roman" w:hAnsi="Times New Roman" w:cs="Times New Roman"/>
                <w:b/>
                <w:bCs/>
                <w:sz w:val="24"/>
                <w:szCs w:val="24"/>
              </w:rPr>
              <w:t>25</w:t>
            </w:r>
          </w:p>
        </w:tc>
      </w:tr>
      <w:tr w:rsidR="00602DEF" w:rsidRPr="00F01527" w14:paraId="53545C68"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D94039"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BEC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iCs/>
                <w:sz w:val="24"/>
                <w:szCs w:val="24"/>
              </w:rPr>
              <w:t>Специалист должен знать и понимать:</w:t>
            </w:r>
          </w:p>
          <w:p w14:paraId="1B80734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основы организации педагогического взаимодействия с детьми, коллегами и родителями;</w:t>
            </w:r>
          </w:p>
          <w:p w14:paraId="29D2E08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методические основы воспитательных мероприятий организации отдыха и оздоровления детей;</w:t>
            </w:r>
          </w:p>
          <w:p w14:paraId="19FC794E"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формы организации коллективных творческих дел с временным детским коллективом;</w:t>
            </w:r>
          </w:p>
          <w:p w14:paraId="05C66C26"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структуру различных отрядных мероприятий, проводимых вожатыми в период лагерной смены;</w:t>
            </w:r>
          </w:p>
          <w:p w14:paraId="282F93DF"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систему детского самоуправления во временном детском коллективе;</w:t>
            </w:r>
          </w:p>
          <w:p w14:paraId="44488FFA"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 основы педагогики и психологии временного детского коллектива;</w:t>
            </w:r>
          </w:p>
          <w:p w14:paraId="2EC84BFA"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подходы к организации мотивационных мероприятий организации отдыха детей и их оздоровления;</w:t>
            </w:r>
          </w:p>
          <w:p w14:paraId="55178DB6"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виды деятельности временного детского коллектива.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45B6F"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r w:rsidR="00602DEF" w:rsidRPr="00F01527" w14:paraId="0427CF0E" w14:textId="77777777" w:rsidTr="00602DEF">
        <w:trPr>
          <w:jc w:val="center"/>
        </w:trPr>
        <w:tc>
          <w:tcPr>
            <w:tcW w:w="98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669ECA1" w14:textId="77777777" w:rsidR="00602DEF" w:rsidRPr="00F01527" w:rsidRDefault="00602DEF" w:rsidP="00602DEF">
            <w:pPr>
              <w:spacing w:after="0" w:line="276" w:lineRule="auto"/>
              <w:contextualSpacing/>
              <w:jc w:val="center"/>
              <w:rPr>
                <w:rFonts w:ascii="Times New Roman" w:eastAsia="Times New Roman" w:hAnsi="Times New Roman" w:cs="Times New Roman"/>
                <w:sz w:val="24"/>
                <w:szCs w:val="24"/>
              </w:rPr>
            </w:pPr>
          </w:p>
        </w:tc>
        <w:tc>
          <w:tcPr>
            <w:tcW w:w="6453" w:type="dxa"/>
            <w:tcBorders>
              <w:top w:val="single" w:sz="6" w:space="0" w:color="000000"/>
              <w:left w:val="single" w:sz="6" w:space="0" w:color="000000"/>
              <w:bottom w:val="single" w:sz="6" w:space="0" w:color="000000"/>
              <w:right w:val="single" w:sz="6" w:space="0" w:color="000000"/>
            </w:tcBorders>
            <w:shd w:val="clear" w:color="auto" w:fill="auto"/>
            <w:tcMar>
              <w:left w:w="100" w:type="dxa"/>
              <w:right w:w="100" w:type="dxa"/>
            </w:tcMar>
            <w:vAlign w:val="center"/>
          </w:tcPr>
          <w:p w14:paraId="08A7B71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Times New Roman" w:hAnsi="Times New Roman" w:cs="Times New Roman"/>
                <w:i/>
                <w:sz w:val="24"/>
                <w:szCs w:val="24"/>
              </w:rPr>
              <w:t>Специалист должен уметь:</w:t>
            </w:r>
          </w:p>
          <w:p w14:paraId="252744E5"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участвовать в проведении организационных и стратегических планерок и совещаний, проводимых старшим вожатым;</w:t>
            </w:r>
          </w:p>
          <w:p w14:paraId="6E8ADBBB"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разрабатывать план-сетку воспитательных мероприятий во временном детском коллективе в организации отдыха и оздоровления детей;</w:t>
            </w:r>
          </w:p>
          <w:p w14:paraId="601C8D44"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составлять план воспитательных дел отряда;</w:t>
            </w:r>
          </w:p>
          <w:p w14:paraId="42645F1E"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организовывать процесс генерации идей;</w:t>
            </w:r>
          </w:p>
          <w:p w14:paraId="1FA1CD94"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проводить мероприятия с воспитанниками временного детского коллектива;</w:t>
            </w:r>
          </w:p>
          <w:p w14:paraId="1D586BC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соблюдать структурные компоненты мероприятий совместной деятельности;</w:t>
            </w:r>
          </w:p>
          <w:p w14:paraId="642B6FEE"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следить за соблюдением правил поведения воспитанников в ходе мероприятий;</w:t>
            </w:r>
          </w:p>
          <w:p w14:paraId="7171F7F7"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учитывать особенности территории и инфраструктуры организации детского отдыха и оздоровления при организации коллективных творческих дел, игр, сборов и иных отрядных событий;</w:t>
            </w:r>
          </w:p>
          <w:p w14:paraId="3C42BE4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подбирать необходимый антураж для проведения коллективных творческих дел и иных отрядных событий;</w:t>
            </w:r>
          </w:p>
          <w:p w14:paraId="6789C9CF"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организовывать индивидуальную, групповую, коллективную деятельность воспитанников;</w:t>
            </w:r>
          </w:p>
          <w:p w14:paraId="2C0FF041"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выявлять формальных и неформальных лидеров в коллективе;</w:t>
            </w:r>
          </w:p>
          <w:p w14:paraId="7A80B039"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организовывать систему детского самоуправления во временном детском коллективе;</w:t>
            </w:r>
          </w:p>
          <w:p w14:paraId="35F566E8"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lastRenderedPageBreak/>
              <w:t>−</w:t>
            </w:r>
            <w:r w:rsidRPr="00F01527">
              <w:rPr>
                <w:rFonts w:ascii="Times New Roman" w:eastAsia="Times New Roman" w:hAnsi="Times New Roman" w:cs="Times New Roman"/>
                <w:sz w:val="24"/>
                <w:szCs w:val="24"/>
              </w:rPr>
              <w:t xml:space="preserve"> делегировать обязанности воспитанникам временного детского коллектива;</w:t>
            </w:r>
          </w:p>
          <w:p w14:paraId="227990D9"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использовать методы мотивации и поощрения детей;</w:t>
            </w:r>
          </w:p>
          <w:p w14:paraId="2CB6A20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организовывать различные виды деятельности в соответствии с режимом дня, перспективным планированием;</w:t>
            </w:r>
          </w:p>
          <w:p w14:paraId="75720402"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работать в системе </w:t>
            </w:r>
            <w:proofErr w:type="spellStart"/>
            <w:r w:rsidRPr="00F01527">
              <w:rPr>
                <w:rFonts w:ascii="Times New Roman" w:eastAsia="Times New Roman" w:hAnsi="Times New Roman" w:cs="Times New Roman"/>
                <w:sz w:val="24"/>
                <w:szCs w:val="24"/>
              </w:rPr>
              <w:t>напарничества</w:t>
            </w:r>
            <w:proofErr w:type="spellEnd"/>
            <w:r w:rsidRPr="00F01527">
              <w:rPr>
                <w:rFonts w:ascii="Times New Roman" w:eastAsia="Times New Roman" w:hAnsi="Times New Roman" w:cs="Times New Roman"/>
                <w:sz w:val="24"/>
                <w:szCs w:val="24"/>
              </w:rPr>
              <w:t xml:space="preserve"> во все периоды смены;</w:t>
            </w:r>
          </w:p>
          <w:p w14:paraId="3210C666" w14:textId="77777777" w:rsidR="00602DEF" w:rsidRPr="00F01527" w:rsidRDefault="00602DEF" w:rsidP="00602DEF">
            <w:pPr>
              <w:spacing w:after="0" w:line="276" w:lineRule="auto"/>
              <w:contextualSpacing/>
              <w:jc w:val="both"/>
              <w:rPr>
                <w:rFonts w:ascii="Times New Roman" w:eastAsia="Gungsuh"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работать в стрессовой ситуации и режиме неопределенности;</w:t>
            </w:r>
          </w:p>
          <w:p w14:paraId="489812B1" w14:textId="77777777" w:rsidR="00602DEF" w:rsidRPr="00F01527" w:rsidRDefault="00602DEF" w:rsidP="00602DEF">
            <w:pPr>
              <w:spacing w:after="0" w:line="276" w:lineRule="auto"/>
              <w:contextualSpacing/>
              <w:jc w:val="both"/>
              <w:rPr>
                <w:rFonts w:ascii="Times New Roman" w:hAnsi="Times New Roman" w:cs="Times New Roman"/>
                <w:sz w:val="24"/>
                <w:szCs w:val="24"/>
              </w:rPr>
            </w:pPr>
            <w:r w:rsidRPr="00F01527">
              <w:rPr>
                <w:rFonts w:ascii="Times New Roman" w:eastAsia="Gungsuh" w:hAnsi="Times New Roman" w:cs="Times New Roman"/>
                <w:sz w:val="24"/>
                <w:szCs w:val="24"/>
              </w:rPr>
              <w:t>−</w:t>
            </w:r>
            <w:r w:rsidRPr="00F01527">
              <w:rPr>
                <w:rFonts w:ascii="Times New Roman" w:eastAsia="Times New Roman" w:hAnsi="Times New Roman" w:cs="Times New Roman"/>
                <w:sz w:val="24"/>
                <w:szCs w:val="24"/>
              </w:rPr>
              <w:t xml:space="preserve"> корректировать свою деятельность с учетом проведенного анализа.</w:t>
            </w:r>
          </w:p>
        </w:tc>
        <w:tc>
          <w:tcPr>
            <w:tcW w:w="21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1EFC3" w14:textId="77777777" w:rsidR="00602DEF" w:rsidRPr="00F01527" w:rsidRDefault="00602DEF" w:rsidP="00602DEF">
            <w:pPr>
              <w:spacing w:after="0" w:line="276" w:lineRule="auto"/>
              <w:contextualSpacing/>
              <w:jc w:val="both"/>
              <w:rPr>
                <w:rFonts w:ascii="Times New Roman" w:eastAsia="Times New Roman" w:hAnsi="Times New Roman" w:cs="Times New Roman"/>
                <w:sz w:val="24"/>
                <w:szCs w:val="24"/>
              </w:rPr>
            </w:pPr>
          </w:p>
        </w:tc>
      </w:tr>
    </w:tbl>
    <w:p w14:paraId="179F9214" w14:textId="77777777" w:rsidR="00030F3A" w:rsidRPr="00F01527" w:rsidRDefault="00030F3A" w:rsidP="00030F3A">
      <w:pPr>
        <w:spacing w:after="0" w:line="360" w:lineRule="auto"/>
        <w:contextualSpacing/>
        <w:jc w:val="both"/>
        <w:rPr>
          <w:rFonts w:ascii="Times New Roman" w:hAnsi="Times New Roman" w:cs="Times New Roman"/>
          <w:sz w:val="28"/>
          <w:szCs w:val="28"/>
        </w:rPr>
      </w:pPr>
    </w:p>
    <w:p w14:paraId="5FB3D012" w14:textId="77777777" w:rsidR="00030F3A" w:rsidRPr="00A0305A" w:rsidRDefault="00030F3A" w:rsidP="00526BC4">
      <w:pPr>
        <w:pStyle w:val="2"/>
        <w:rPr>
          <w:lang w:val="ru-RU"/>
        </w:rPr>
      </w:pPr>
      <w:r w:rsidRPr="00A0305A">
        <w:rPr>
          <w:lang w:val="ru-RU"/>
        </w:rPr>
        <w:t>1.3. ТРЕБОВАНИЯ К СХЕМЕ ОЦЕНКИ</w:t>
      </w:r>
    </w:p>
    <w:p w14:paraId="10423555" w14:textId="77777777" w:rsidR="00030F3A" w:rsidRPr="00F01527" w:rsidRDefault="00030F3A" w:rsidP="00030F3A">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5704BBD8" w14:textId="77777777" w:rsidR="00030F3A" w:rsidRPr="00F01527" w:rsidRDefault="00030F3A" w:rsidP="00030F3A">
      <w:pPr>
        <w:spacing w:after="0" w:line="360" w:lineRule="auto"/>
        <w:contextualSpacing/>
        <w:jc w:val="right"/>
        <w:rPr>
          <w:rFonts w:ascii="Times New Roman" w:hAnsi="Times New Roman" w:cs="Times New Roman"/>
          <w:i/>
          <w:iCs/>
          <w:sz w:val="28"/>
          <w:szCs w:val="28"/>
        </w:rPr>
      </w:pPr>
      <w:r w:rsidRPr="00F01527">
        <w:rPr>
          <w:rFonts w:ascii="Times New Roman" w:hAnsi="Times New Roman" w:cs="Times New Roman"/>
          <w:i/>
          <w:iCs/>
          <w:sz w:val="28"/>
          <w:szCs w:val="28"/>
        </w:rPr>
        <w:t>Таблица №2</w:t>
      </w:r>
    </w:p>
    <w:p w14:paraId="11E54A55" w14:textId="6BA72F9F" w:rsidR="003532DC" w:rsidRPr="00F01527" w:rsidRDefault="00030F3A" w:rsidP="00030F3A">
      <w:pPr>
        <w:spacing w:after="0" w:line="360" w:lineRule="auto"/>
        <w:contextualSpacing/>
        <w:jc w:val="center"/>
        <w:rPr>
          <w:rFonts w:ascii="Times New Roman" w:hAnsi="Times New Roman" w:cs="Times New Roman"/>
          <w:b/>
          <w:bCs/>
          <w:sz w:val="28"/>
          <w:szCs w:val="28"/>
        </w:rPr>
      </w:pPr>
      <w:r w:rsidRPr="00F01527">
        <w:rPr>
          <w:rFonts w:ascii="Times New Roman" w:hAnsi="Times New Roman" w:cs="Times New Roman"/>
          <w:b/>
          <w:bCs/>
          <w:sz w:val="28"/>
          <w:szCs w:val="28"/>
        </w:rPr>
        <w:t>Матрица пересчета требований компетенции в критерии оценки</w:t>
      </w:r>
    </w:p>
    <w:tbl>
      <w:tblPr>
        <w:tblW w:w="9354" w:type="dxa"/>
        <w:jc w:val="center"/>
        <w:tblLayout w:type="fixed"/>
        <w:tblLook w:val="0000" w:firstRow="0" w:lastRow="0" w:firstColumn="0" w:lastColumn="0" w:noHBand="0" w:noVBand="0"/>
      </w:tblPr>
      <w:tblGrid>
        <w:gridCol w:w="2385"/>
        <w:gridCol w:w="729"/>
        <w:gridCol w:w="1276"/>
        <w:gridCol w:w="1275"/>
        <w:gridCol w:w="1030"/>
        <w:gridCol w:w="2659"/>
      </w:tblGrid>
      <w:tr w:rsidR="004272F3" w:rsidRPr="00F01527" w14:paraId="71054BE5" w14:textId="77777777" w:rsidTr="00634EB4">
        <w:trPr>
          <w:trHeight w:val="1538"/>
          <w:jc w:val="center"/>
        </w:trPr>
        <w:tc>
          <w:tcPr>
            <w:tcW w:w="6695" w:type="dxa"/>
            <w:gridSpan w:val="5"/>
            <w:tcBorders>
              <w:top w:val="single" w:sz="4" w:space="0" w:color="000000"/>
              <w:left w:val="single" w:sz="4" w:space="0" w:color="000000"/>
              <w:bottom w:val="single" w:sz="4" w:space="0" w:color="000000"/>
              <w:right w:val="single" w:sz="4" w:space="0" w:color="000000"/>
            </w:tcBorders>
            <w:shd w:val="clear" w:color="auto" w:fill="92D050"/>
            <w:vAlign w:val="center"/>
          </w:tcPr>
          <w:p w14:paraId="284EABEC"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rPr>
              <w:t>Критерий/Модуль</w:t>
            </w:r>
          </w:p>
        </w:tc>
        <w:tc>
          <w:tcPr>
            <w:tcW w:w="265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D264A82"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rPr>
              <w:t>Итого баллов за раздел ТРЕБОВАНИЙ КОМПЕТЕНЦИИ</w:t>
            </w:r>
          </w:p>
        </w:tc>
      </w:tr>
      <w:tr w:rsidR="004272F3" w:rsidRPr="00F01527" w14:paraId="49FD93DA" w14:textId="77777777" w:rsidTr="00634EB4">
        <w:trPr>
          <w:trHeight w:val="50"/>
          <w:jc w:val="center"/>
        </w:trPr>
        <w:tc>
          <w:tcPr>
            <w:tcW w:w="2385" w:type="dxa"/>
            <w:vMerge w:val="restart"/>
            <w:tcBorders>
              <w:top w:val="single" w:sz="4" w:space="0" w:color="000000"/>
              <w:left w:val="single" w:sz="4" w:space="0" w:color="000000"/>
              <w:bottom w:val="single" w:sz="4" w:space="0" w:color="000000"/>
              <w:right w:val="single" w:sz="4" w:space="0" w:color="000000"/>
            </w:tcBorders>
            <w:shd w:val="clear" w:color="auto" w:fill="92D050"/>
            <w:vAlign w:val="center"/>
          </w:tcPr>
          <w:p w14:paraId="733D74F8"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rPr>
              <w:t>Разделы ТРЕБОВАНИЙ КОМПЕТЕНЦИИ</w:t>
            </w:r>
          </w:p>
        </w:tc>
        <w:tc>
          <w:tcPr>
            <w:tcW w:w="729"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17BD33C6"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p>
        </w:tc>
        <w:tc>
          <w:tcPr>
            <w:tcW w:w="1276"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5077F923"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A</w:t>
            </w:r>
          </w:p>
        </w:tc>
        <w:tc>
          <w:tcPr>
            <w:tcW w:w="1275"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59D9520"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Б</w:t>
            </w:r>
          </w:p>
        </w:tc>
        <w:tc>
          <w:tcPr>
            <w:tcW w:w="1030"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96EA533"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В</w:t>
            </w:r>
          </w:p>
        </w:tc>
        <w:tc>
          <w:tcPr>
            <w:tcW w:w="265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4C44E53" w14:textId="77777777" w:rsidR="004272F3" w:rsidRPr="00F01527" w:rsidRDefault="004272F3" w:rsidP="004272F3">
            <w:pPr>
              <w:spacing w:after="0" w:line="276" w:lineRule="auto"/>
              <w:ind w:right="172" w:hanging="176"/>
              <w:contextualSpacing/>
              <w:jc w:val="center"/>
              <w:rPr>
                <w:rFonts w:ascii="Times New Roman" w:hAnsi="Times New Roman" w:cs="Times New Roman"/>
                <w:b/>
                <w:color w:val="FFFFFF" w:themeColor="background1"/>
              </w:rPr>
            </w:pPr>
          </w:p>
        </w:tc>
      </w:tr>
      <w:tr w:rsidR="004272F3" w:rsidRPr="00F01527" w14:paraId="5D3241B3"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201DF9E6"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3908AF04"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F0AB7"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8</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AD54A"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5</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54450"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7</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B6A6F08"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20</w:t>
            </w:r>
          </w:p>
        </w:tc>
      </w:tr>
      <w:tr w:rsidR="004272F3" w:rsidRPr="00F01527" w14:paraId="6D901AE8"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6C0F47EA"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2146DEAF"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B106"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8F7AA"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4</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20F58"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4</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A4393F6"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13</w:t>
            </w:r>
          </w:p>
        </w:tc>
      </w:tr>
      <w:tr w:rsidR="004272F3" w:rsidRPr="00F01527" w14:paraId="11AFCFF4"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4C652E9E"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0BA3272"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E3174"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10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C1A84"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9</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1F898"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4</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AAAB35D"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23</w:t>
            </w:r>
          </w:p>
        </w:tc>
      </w:tr>
      <w:tr w:rsidR="004272F3" w:rsidRPr="00F01527" w14:paraId="5E82A62A"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20C97CF7"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6CCBC17B"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A7CE6"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66F13"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2</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01ED8"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1</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D2C1085"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6</w:t>
            </w:r>
          </w:p>
        </w:tc>
      </w:tr>
      <w:tr w:rsidR="004272F3" w:rsidRPr="00F01527" w14:paraId="380E514F"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552D9005"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4FFAE5D5"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00A4C"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7F15C"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7</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3118A"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4</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724C109"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13</w:t>
            </w:r>
          </w:p>
        </w:tc>
      </w:tr>
      <w:tr w:rsidR="004272F3" w:rsidRPr="00F01527" w14:paraId="18D0327A" w14:textId="77777777" w:rsidTr="00634EB4">
        <w:trPr>
          <w:trHeight w:val="50"/>
          <w:jc w:val="center"/>
        </w:trPr>
        <w:tc>
          <w:tcPr>
            <w:tcW w:w="2385" w:type="dxa"/>
            <w:vMerge/>
            <w:tcBorders>
              <w:top w:val="single" w:sz="4" w:space="0" w:color="000000"/>
              <w:left w:val="single" w:sz="4" w:space="0" w:color="000000"/>
              <w:bottom w:val="single" w:sz="4" w:space="0" w:color="000000"/>
              <w:right w:val="single" w:sz="4" w:space="0" w:color="000000"/>
            </w:tcBorders>
            <w:shd w:val="clear" w:color="auto" w:fill="92D050"/>
            <w:vAlign w:val="center"/>
          </w:tcPr>
          <w:p w14:paraId="185211C7" w14:textId="77777777" w:rsidR="004272F3" w:rsidRPr="00F01527" w:rsidRDefault="004272F3" w:rsidP="004272F3">
            <w:pPr>
              <w:spacing w:after="0" w:line="276" w:lineRule="auto"/>
              <w:contextualSpacing/>
              <w:rPr>
                <w:rFonts w:ascii="Times New Roman" w:hAnsi="Times New Roman" w:cs="Times New Roman"/>
              </w:rPr>
            </w:pPr>
          </w:p>
        </w:tc>
        <w:tc>
          <w:tcPr>
            <w:tcW w:w="729" w:type="dxa"/>
            <w:tcBorders>
              <w:top w:val="single" w:sz="4" w:space="0" w:color="000000"/>
              <w:left w:val="single" w:sz="4" w:space="0" w:color="000000"/>
              <w:bottom w:val="single" w:sz="4" w:space="0" w:color="000000"/>
              <w:right w:val="single" w:sz="4" w:space="0" w:color="000000"/>
            </w:tcBorders>
            <w:shd w:val="clear" w:color="auto" w:fill="00B050"/>
            <w:vAlign w:val="center"/>
          </w:tcPr>
          <w:p w14:paraId="1F80BD1C" w14:textId="77777777" w:rsidR="004272F3" w:rsidRPr="00F01527" w:rsidRDefault="004272F3" w:rsidP="004272F3">
            <w:pPr>
              <w:spacing w:after="0" w:line="276" w:lineRule="auto"/>
              <w:contextualSpacing/>
              <w:jc w:val="center"/>
              <w:rPr>
                <w:rFonts w:ascii="Times New Roman" w:hAnsi="Times New Roman" w:cs="Times New Roman"/>
                <w:color w:val="FFFFFF" w:themeColor="background1"/>
              </w:rPr>
            </w:pPr>
            <w:r w:rsidRPr="00F01527">
              <w:rPr>
                <w:rFonts w:ascii="Times New Roman" w:hAnsi="Times New Roman" w:cs="Times New Roman"/>
                <w:b/>
                <w:color w:val="FFFFFF" w:themeColor="background1"/>
              </w:rP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3AF65"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12</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C6F76"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10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CDD6E"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rPr>
              <w:t>3</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6279D73" w14:textId="77777777" w:rsidR="004272F3" w:rsidRPr="00F01527" w:rsidRDefault="004272F3" w:rsidP="004272F3">
            <w:pPr>
              <w:spacing w:after="0" w:line="276" w:lineRule="auto"/>
              <w:contextualSpacing/>
              <w:jc w:val="center"/>
              <w:rPr>
                <w:rFonts w:ascii="Times New Roman" w:hAnsi="Times New Roman" w:cs="Times New Roman"/>
                <w:b/>
                <w:bCs/>
              </w:rPr>
            </w:pPr>
            <w:r w:rsidRPr="00F01527">
              <w:rPr>
                <w:rFonts w:ascii="Times New Roman" w:hAnsi="Times New Roman" w:cs="Times New Roman"/>
                <w:b/>
                <w:bCs/>
              </w:rPr>
              <w:t>25</w:t>
            </w:r>
          </w:p>
        </w:tc>
      </w:tr>
      <w:tr w:rsidR="004272F3" w:rsidRPr="00F01527" w14:paraId="69974EAE" w14:textId="77777777" w:rsidTr="00634EB4">
        <w:trPr>
          <w:trHeight w:val="50"/>
          <w:jc w:val="center"/>
        </w:trPr>
        <w:tc>
          <w:tcPr>
            <w:tcW w:w="3114" w:type="dxa"/>
            <w:gridSpan w:val="2"/>
            <w:tcBorders>
              <w:top w:val="single" w:sz="4" w:space="0" w:color="000000"/>
              <w:left w:val="single" w:sz="4" w:space="0" w:color="000000"/>
              <w:bottom w:val="single" w:sz="4" w:space="0" w:color="000000"/>
              <w:right w:val="single" w:sz="4" w:space="0" w:color="000000"/>
            </w:tcBorders>
            <w:shd w:val="clear" w:color="auto" w:fill="00B050"/>
            <w:vAlign w:val="center"/>
          </w:tcPr>
          <w:p w14:paraId="062D22CE"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rPr>
              <w:t>Итого баллов за критерий/модуль</w:t>
            </w:r>
          </w:p>
        </w:tc>
        <w:tc>
          <w:tcPr>
            <w:tcW w:w="127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9CD9F5"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bCs/>
              </w:rPr>
              <w:t>40</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8624A6B"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bCs/>
              </w:rPr>
              <w:t>37</w:t>
            </w:r>
          </w:p>
        </w:tc>
        <w:tc>
          <w:tcPr>
            <w:tcW w:w="1030"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DCDD079"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bCs/>
              </w:rPr>
              <w:t>23</w:t>
            </w:r>
          </w:p>
        </w:tc>
        <w:tc>
          <w:tcPr>
            <w:tcW w:w="265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BC3977D" w14:textId="77777777" w:rsidR="004272F3" w:rsidRPr="00F01527" w:rsidRDefault="004272F3" w:rsidP="004272F3">
            <w:pPr>
              <w:spacing w:after="0" w:line="276" w:lineRule="auto"/>
              <w:contextualSpacing/>
              <w:jc w:val="center"/>
              <w:rPr>
                <w:rFonts w:ascii="Times New Roman" w:hAnsi="Times New Roman" w:cs="Times New Roman"/>
              </w:rPr>
            </w:pPr>
            <w:r w:rsidRPr="00F01527">
              <w:rPr>
                <w:rFonts w:ascii="Times New Roman" w:hAnsi="Times New Roman" w:cs="Times New Roman"/>
                <w:b/>
              </w:rPr>
              <w:t>100</w:t>
            </w:r>
          </w:p>
        </w:tc>
      </w:tr>
    </w:tbl>
    <w:p w14:paraId="4ADA6A4B" w14:textId="0B909C0B" w:rsidR="00602DEF" w:rsidRPr="00F01527" w:rsidRDefault="00602DEF" w:rsidP="000B02F1">
      <w:pPr>
        <w:spacing w:after="0" w:line="360" w:lineRule="auto"/>
        <w:contextualSpacing/>
        <w:jc w:val="both"/>
        <w:rPr>
          <w:rFonts w:ascii="Times New Roman" w:hAnsi="Times New Roman" w:cs="Times New Roman"/>
          <w:sz w:val="28"/>
          <w:szCs w:val="28"/>
        </w:rPr>
      </w:pPr>
    </w:p>
    <w:p w14:paraId="45BF15E2" w14:textId="685DC3EE" w:rsidR="00234F23" w:rsidRPr="00F01527" w:rsidRDefault="00234F23" w:rsidP="000B02F1">
      <w:pPr>
        <w:spacing w:after="0" w:line="360" w:lineRule="auto"/>
        <w:contextualSpacing/>
        <w:jc w:val="both"/>
        <w:rPr>
          <w:rFonts w:ascii="Times New Roman" w:hAnsi="Times New Roman" w:cs="Times New Roman"/>
          <w:sz w:val="28"/>
          <w:szCs w:val="28"/>
        </w:rPr>
      </w:pPr>
      <w:r w:rsidRPr="00F01527">
        <w:rPr>
          <w:rFonts w:ascii="Times New Roman" w:hAnsi="Times New Roman" w:cs="Times New Roman"/>
          <w:sz w:val="28"/>
          <w:szCs w:val="28"/>
        </w:rPr>
        <w:br w:type="page"/>
      </w:r>
    </w:p>
    <w:p w14:paraId="420F140E" w14:textId="77777777" w:rsidR="00234F23" w:rsidRPr="00F01527" w:rsidRDefault="00234F23" w:rsidP="00526BC4">
      <w:pPr>
        <w:pStyle w:val="2"/>
      </w:pPr>
      <w:r w:rsidRPr="00F01527">
        <w:lastRenderedPageBreak/>
        <w:t>1.4. СПЕЦИФИКАЦИЯ ОЦЕНКИ КОМПЕТЕНЦИИ</w:t>
      </w:r>
    </w:p>
    <w:p w14:paraId="57812637" w14:textId="77777777" w:rsidR="00234F23" w:rsidRPr="00F01527" w:rsidRDefault="00234F23" w:rsidP="00234F23">
      <w:pPr>
        <w:spacing w:after="0" w:line="360" w:lineRule="auto"/>
        <w:ind w:firstLine="709"/>
        <w:contextualSpacing/>
        <w:jc w:val="both"/>
        <w:rPr>
          <w:rFonts w:ascii="Times New Roman" w:hAnsi="Times New Roman" w:cs="Times New Roman"/>
          <w:sz w:val="28"/>
          <w:szCs w:val="28"/>
        </w:rPr>
      </w:pPr>
      <w:r w:rsidRPr="00F01527">
        <w:rPr>
          <w:rFonts w:ascii="Times New Roman" w:hAnsi="Times New Roman" w:cs="Times New Roman"/>
          <w:sz w:val="28"/>
          <w:szCs w:val="28"/>
        </w:rPr>
        <w:t>Оценка Конкурсного задания будет основываться на критериях, указанных в таблице №3:</w:t>
      </w:r>
    </w:p>
    <w:p w14:paraId="10A3F09D" w14:textId="77777777" w:rsidR="00234F23" w:rsidRPr="00F01527" w:rsidRDefault="00234F23" w:rsidP="00234F23">
      <w:pPr>
        <w:spacing w:after="0" w:line="360" w:lineRule="auto"/>
        <w:contextualSpacing/>
        <w:jc w:val="right"/>
        <w:rPr>
          <w:rFonts w:ascii="Times New Roman" w:hAnsi="Times New Roman" w:cs="Times New Roman"/>
          <w:i/>
          <w:iCs/>
          <w:sz w:val="28"/>
          <w:szCs w:val="28"/>
        </w:rPr>
      </w:pPr>
      <w:r w:rsidRPr="00F01527">
        <w:rPr>
          <w:rFonts w:ascii="Times New Roman" w:hAnsi="Times New Roman" w:cs="Times New Roman"/>
          <w:i/>
          <w:iCs/>
          <w:sz w:val="28"/>
          <w:szCs w:val="28"/>
        </w:rPr>
        <w:t>Таблица №3</w:t>
      </w:r>
    </w:p>
    <w:p w14:paraId="252A0DF0" w14:textId="7C526856" w:rsidR="00602DEF" w:rsidRPr="00F01527" w:rsidRDefault="00234F23" w:rsidP="00234F23">
      <w:pPr>
        <w:spacing w:after="0" w:line="360" w:lineRule="auto"/>
        <w:contextualSpacing/>
        <w:jc w:val="center"/>
        <w:rPr>
          <w:rFonts w:ascii="Times New Roman" w:hAnsi="Times New Roman" w:cs="Times New Roman"/>
          <w:b/>
          <w:bCs/>
          <w:sz w:val="28"/>
          <w:szCs w:val="28"/>
        </w:rPr>
      </w:pPr>
      <w:r w:rsidRPr="00F01527">
        <w:rPr>
          <w:rFonts w:ascii="Times New Roman" w:hAnsi="Times New Roman" w:cs="Times New Roman"/>
          <w:b/>
          <w:bCs/>
          <w:sz w:val="28"/>
          <w:szCs w:val="28"/>
        </w:rPr>
        <w:t>Оценка конкурсного задания</w:t>
      </w:r>
    </w:p>
    <w:tbl>
      <w:tblPr>
        <w:tblW w:w="0" w:type="auto"/>
        <w:jc w:val="center"/>
        <w:tblLayout w:type="fixed"/>
        <w:tblLook w:val="0000" w:firstRow="0" w:lastRow="0" w:firstColumn="0" w:lastColumn="0" w:noHBand="0" w:noVBand="0"/>
      </w:tblPr>
      <w:tblGrid>
        <w:gridCol w:w="542"/>
        <w:gridCol w:w="3020"/>
        <w:gridCol w:w="6064"/>
      </w:tblGrid>
      <w:tr w:rsidR="008F35C1" w:rsidRPr="00F01527" w14:paraId="427F3749" w14:textId="77777777" w:rsidTr="0069489B">
        <w:trPr>
          <w:jc w:val="center"/>
        </w:trPr>
        <w:tc>
          <w:tcPr>
            <w:tcW w:w="3562" w:type="dxa"/>
            <w:gridSpan w:val="2"/>
            <w:tcBorders>
              <w:top w:val="single" w:sz="4" w:space="0" w:color="000000"/>
              <w:left w:val="single" w:sz="4" w:space="0" w:color="000000"/>
              <w:bottom w:val="single" w:sz="4" w:space="0" w:color="000000"/>
              <w:right w:val="single" w:sz="4" w:space="0" w:color="000000"/>
            </w:tcBorders>
            <w:shd w:val="clear" w:color="auto" w:fill="92D050"/>
            <w:vAlign w:val="center"/>
          </w:tcPr>
          <w:p w14:paraId="5288E857" w14:textId="77777777" w:rsidR="008F35C1" w:rsidRPr="00F01527" w:rsidRDefault="008F35C1" w:rsidP="008F35C1">
            <w:pPr>
              <w:spacing w:after="0" w:line="276" w:lineRule="auto"/>
              <w:contextualSpacing/>
              <w:jc w:val="center"/>
              <w:rPr>
                <w:rFonts w:ascii="Times New Roman" w:hAnsi="Times New Roman" w:cs="Times New Roman"/>
                <w:sz w:val="24"/>
                <w:szCs w:val="24"/>
              </w:rPr>
            </w:pPr>
            <w:r w:rsidRPr="00F01527">
              <w:rPr>
                <w:rFonts w:ascii="Times New Roman" w:hAnsi="Times New Roman" w:cs="Times New Roman"/>
                <w:b/>
                <w:sz w:val="24"/>
                <w:szCs w:val="24"/>
              </w:rPr>
              <w:t>Критерий</w:t>
            </w:r>
          </w:p>
        </w:tc>
        <w:tc>
          <w:tcPr>
            <w:tcW w:w="6064" w:type="dxa"/>
            <w:tcBorders>
              <w:top w:val="single" w:sz="4" w:space="0" w:color="000000"/>
              <w:left w:val="single" w:sz="4" w:space="0" w:color="000000"/>
              <w:bottom w:val="single" w:sz="4" w:space="0" w:color="000000"/>
              <w:right w:val="single" w:sz="4" w:space="0" w:color="000000"/>
            </w:tcBorders>
            <w:shd w:val="clear" w:color="auto" w:fill="92D050"/>
            <w:vAlign w:val="center"/>
          </w:tcPr>
          <w:p w14:paraId="6946217A" w14:textId="77777777" w:rsidR="008F35C1" w:rsidRPr="00F01527" w:rsidRDefault="008F35C1" w:rsidP="008F35C1">
            <w:pPr>
              <w:spacing w:after="0" w:line="276" w:lineRule="auto"/>
              <w:contextualSpacing/>
              <w:jc w:val="center"/>
              <w:rPr>
                <w:rFonts w:ascii="Times New Roman" w:hAnsi="Times New Roman" w:cs="Times New Roman"/>
                <w:sz w:val="24"/>
                <w:szCs w:val="24"/>
              </w:rPr>
            </w:pPr>
            <w:r w:rsidRPr="00F01527">
              <w:rPr>
                <w:rFonts w:ascii="Times New Roman" w:hAnsi="Times New Roman" w:cs="Times New Roman"/>
                <w:b/>
                <w:sz w:val="24"/>
                <w:szCs w:val="24"/>
              </w:rPr>
              <w:t>Методика проверки навыков в критерии</w:t>
            </w:r>
          </w:p>
        </w:tc>
      </w:tr>
      <w:tr w:rsidR="008F35C1" w:rsidRPr="00F01527" w14:paraId="1832E416" w14:textId="77777777" w:rsidTr="0069489B">
        <w:trPr>
          <w:jc w:val="center"/>
        </w:trPr>
        <w:tc>
          <w:tcPr>
            <w:tcW w:w="542" w:type="dxa"/>
            <w:tcBorders>
              <w:top w:val="single" w:sz="4" w:space="0" w:color="000000"/>
              <w:left w:val="single" w:sz="4" w:space="0" w:color="000000"/>
              <w:bottom w:val="single" w:sz="4" w:space="0" w:color="000000"/>
              <w:right w:val="single" w:sz="4" w:space="0" w:color="000000"/>
            </w:tcBorders>
            <w:shd w:val="clear" w:color="auto" w:fill="00B050"/>
          </w:tcPr>
          <w:p w14:paraId="2578CFED" w14:textId="77777777" w:rsidR="008F35C1" w:rsidRPr="00F01527" w:rsidRDefault="008F35C1" w:rsidP="008F35C1">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hAnsi="Times New Roman" w:cs="Times New Roman"/>
                <w:b/>
                <w:color w:val="FFFFFF" w:themeColor="background1"/>
                <w:sz w:val="24"/>
                <w:szCs w:val="24"/>
              </w:rPr>
              <w:t>А</w:t>
            </w:r>
          </w:p>
        </w:tc>
        <w:tc>
          <w:tcPr>
            <w:tcW w:w="3020" w:type="dxa"/>
            <w:tcBorders>
              <w:top w:val="single" w:sz="4" w:space="0" w:color="000000"/>
              <w:left w:val="single" w:sz="4" w:space="0" w:color="000000"/>
              <w:bottom w:val="single" w:sz="4" w:space="0" w:color="000000"/>
              <w:right w:val="single" w:sz="4" w:space="0" w:color="000000"/>
            </w:tcBorders>
            <w:shd w:val="clear" w:color="auto" w:fill="92D050"/>
          </w:tcPr>
          <w:p w14:paraId="26CD79DC"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b/>
                <w:sz w:val="24"/>
                <w:szCs w:val="24"/>
              </w:rPr>
              <w:t>Планирование деятельности временного детского коллектива и Организация работы, направленной на развитие личностных качеств воспитанников временного детского коллектива</w:t>
            </w:r>
          </w:p>
        </w:tc>
        <w:tc>
          <w:tcPr>
            <w:tcW w:w="6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8C0B1"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sz w:val="24"/>
                <w:szCs w:val="24"/>
              </w:rPr>
              <w:t xml:space="preserve">В данном критерии оцениваются навыки разработки плана отрядного мероприятия на основе плана-сетки общелагерных мероприятий короткой смены (7 дней): определять </w:t>
            </w:r>
            <w:proofErr w:type="spellStart"/>
            <w:r w:rsidRPr="00F01527">
              <w:rPr>
                <w:rFonts w:ascii="Times New Roman" w:hAnsi="Times New Roman" w:cs="Times New Roman"/>
                <w:sz w:val="24"/>
                <w:szCs w:val="24"/>
              </w:rPr>
              <w:t>общелагерное</w:t>
            </w:r>
            <w:proofErr w:type="spellEnd"/>
            <w:r w:rsidRPr="00F01527">
              <w:rPr>
                <w:rFonts w:ascii="Times New Roman" w:hAnsi="Times New Roman" w:cs="Times New Roman"/>
                <w:sz w:val="24"/>
                <w:szCs w:val="24"/>
              </w:rPr>
              <w:t xml:space="preserve"> мероприятие, к которому требуется наиболее глубокая отрядная подготовка, разрабатывать план отрядного мероприятия согласно его воспитательному и личностно-развивающему значению, ставить цель и задачи для отрядного мероприятия, определять его форму, место проведения, подбирать материалы и оборудование для его проведения.</w:t>
            </w:r>
          </w:p>
          <w:p w14:paraId="379522FD" w14:textId="77777777" w:rsidR="008F35C1" w:rsidRPr="00F01527" w:rsidRDefault="008F35C1" w:rsidP="008F35C1">
            <w:pPr>
              <w:spacing w:after="0" w:line="276" w:lineRule="auto"/>
              <w:contextualSpacing/>
              <w:jc w:val="both"/>
              <w:rPr>
                <w:rFonts w:ascii="Times New Roman" w:hAnsi="Times New Roman" w:cs="Times New Roman"/>
                <w:sz w:val="24"/>
                <w:szCs w:val="24"/>
              </w:rPr>
            </w:pPr>
            <w:bookmarkStart w:id="0" w:name="_heading=h.1ksv4uv"/>
            <w:bookmarkEnd w:id="0"/>
            <w:r w:rsidRPr="00F01527">
              <w:rPr>
                <w:rFonts w:ascii="Times New Roman" w:hAnsi="Times New Roman" w:cs="Times New Roman"/>
                <w:sz w:val="24"/>
                <w:szCs w:val="24"/>
              </w:rPr>
              <w:t xml:space="preserve">Будет проверяться умение планировать отрядное мероприятие короткой смены с учётом достижимости его цели, запросов и пожеланий воспитанников отряда, традиций лагеря и календаря знаменательных и праздничных дат. </w:t>
            </w:r>
          </w:p>
          <w:p w14:paraId="6F6C11D5" w14:textId="77777777" w:rsidR="008F35C1" w:rsidRPr="00F01527" w:rsidRDefault="008F35C1" w:rsidP="008F35C1">
            <w:pPr>
              <w:spacing w:after="0" w:line="276" w:lineRule="auto"/>
              <w:contextualSpacing/>
              <w:jc w:val="both"/>
              <w:rPr>
                <w:rFonts w:ascii="Times New Roman" w:hAnsi="Times New Roman" w:cs="Times New Roman"/>
                <w:sz w:val="24"/>
                <w:szCs w:val="24"/>
              </w:rPr>
            </w:pPr>
            <w:bookmarkStart w:id="1" w:name="_heading=h.erdbik4n25k8"/>
            <w:bookmarkEnd w:id="1"/>
            <w:r w:rsidRPr="00F01527">
              <w:rPr>
                <w:rFonts w:ascii="Times New Roman" w:hAnsi="Times New Roman" w:cs="Times New Roman"/>
                <w:sz w:val="24"/>
                <w:szCs w:val="24"/>
              </w:rPr>
              <w:t>Также будут оцениваться навыки разработки плана анализа отрядного дела: ставить задачи анализа отрядного дела согласно его воспитательного и личностно-развивающего значения, определять методику проведения анализа отрядного дела, форму и место проведения анализа отрядного дела, подбирать материалы и оборудование для проведения анализа, определять риски проведения анализа дела и способы их преодоления. Будет проверяться умение пользоваться интерактивным сенсорным планшетом и использовать пробковую доску для проведения анализа отрядного дела.</w:t>
            </w:r>
          </w:p>
          <w:p w14:paraId="1FF514FD" w14:textId="77777777" w:rsidR="008F35C1" w:rsidRPr="00F01527" w:rsidRDefault="008F35C1" w:rsidP="008F35C1">
            <w:pPr>
              <w:spacing w:after="0" w:line="276" w:lineRule="auto"/>
              <w:contextualSpacing/>
              <w:jc w:val="both"/>
              <w:rPr>
                <w:rFonts w:ascii="Times New Roman" w:hAnsi="Times New Roman" w:cs="Times New Roman"/>
                <w:sz w:val="24"/>
                <w:szCs w:val="24"/>
              </w:rPr>
            </w:pPr>
            <w:bookmarkStart w:id="2" w:name="_heading=h.d8nnwm14kk0k"/>
            <w:bookmarkEnd w:id="2"/>
            <w:r w:rsidRPr="00F01527">
              <w:rPr>
                <w:rFonts w:ascii="Times New Roman" w:hAnsi="Times New Roman" w:cs="Times New Roman"/>
                <w:sz w:val="24"/>
                <w:szCs w:val="24"/>
              </w:rPr>
              <w:t>Конкурсанты будут демонстрировать своё умение организовывать творческий процесс подготовки демонстрации воспитанниками ВДК фрагмента литературного произведения. Будут проверяться навыки создания аудиофайла для сопровождения презентации постановки литературного произведения, а также подбора и применения реквизита для каждой роли, требующейся для постановки литературного произведения, демонстрации творческих действий воспитанникам ВДК.</w:t>
            </w:r>
          </w:p>
        </w:tc>
      </w:tr>
      <w:tr w:rsidR="008F35C1" w:rsidRPr="00F01527" w14:paraId="6F0E4EC0" w14:textId="77777777" w:rsidTr="0069489B">
        <w:trPr>
          <w:jc w:val="center"/>
        </w:trPr>
        <w:tc>
          <w:tcPr>
            <w:tcW w:w="542" w:type="dxa"/>
            <w:tcBorders>
              <w:top w:val="single" w:sz="4" w:space="0" w:color="000000"/>
              <w:left w:val="single" w:sz="4" w:space="0" w:color="000000"/>
              <w:bottom w:val="single" w:sz="4" w:space="0" w:color="000000"/>
              <w:right w:val="single" w:sz="4" w:space="0" w:color="000000"/>
            </w:tcBorders>
            <w:shd w:val="clear" w:color="auto" w:fill="00B050"/>
          </w:tcPr>
          <w:p w14:paraId="7364DFFA" w14:textId="77777777" w:rsidR="008F35C1" w:rsidRPr="00F01527" w:rsidRDefault="008F35C1" w:rsidP="008F35C1">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hAnsi="Times New Roman" w:cs="Times New Roman"/>
                <w:b/>
                <w:color w:val="FFFFFF" w:themeColor="background1"/>
                <w:sz w:val="24"/>
                <w:szCs w:val="24"/>
              </w:rPr>
              <w:lastRenderedPageBreak/>
              <w:t>Б</w:t>
            </w:r>
          </w:p>
        </w:tc>
        <w:tc>
          <w:tcPr>
            <w:tcW w:w="3020" w:type="dxa"/>
            <w:tcBorders>
              <w:top w:val="single" w:sz="4" w:space="0" w:color="000000"/>
              <w:left w:val="single" w:sz="4" w:space="0" w:color="000000"/>
              <w:bottom w:val="single" w:sz="4" w:space="0" w:color="000000"/>
              <w:right w:val="single" w:sz="4" w:space="0" w:color="000000"/>
            </w:tcBorders>
            <w:shd w:val="clear" w:color="auto" w:fill="92D050"/>
          </w:tcPr>
          <w:p w14:paraId="7FF17EAA"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b/>
                <w:sz w:val="24"/>
                <w:szCs w:val="24"/>
              </w:rPr>
              <w:t>Разработка и проведение коллективного творческого дела (КТД) в рамках заданного направления</w:t>
            </w:r>
          </w:p>
        </w:tc>
        <w:tc>
          <w:tcPr>
            <w:tcW w:w="6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41E8" w14:textId="4D806308"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sz w:val="24"/>
                <w:szCs w:val="24"/>
              </w:rPr>
              <w:t>В данном критерии оцениваются навыки проведения фрагмента КТД, содержащего все этапы распределения поручений, подготовки, проведения итогов и исследовательской деятельности воспитанников ВДК: целеполагание, форма и содержание КТД, материалы, оборудование и застройка локации для проведения КТД, приемы взаимодействия с детьми. При оценке навыков будет уделяться внимание аккуратности, стилистике общения с детьми, артистизму во время выступления, грамотности устной и письменной речи, умению работать с необходимым оборудованием (игровое оборудование “напольные шахматы - игротека Галанова”, спортивный инвентарь, музыкальные инструменты).</w:t>
            </w:r>
          </w:p>
        </w:tc>
      </w:tr>
      <w:tr w:rsidR="008F35C1" w:rsidRPr="00F01527" w14:paraId="459EC104" w14:textId="77777777" w:rsidTr="0069489B">
        <w:trPr>
          <w:trHeight w:val="1625"/>
          <w:jc w:val="center"/>
        </w:trPr>
        <w:tc>
          <w:tcPr>
            <w:tcW w:w="542" w:type="dxa"/>
            <w:tcBorders>
              <w:top w:val="single" w:sz="4" w:space="0" w:color="000000"/>
              <w:left w:val="single" w:sz="4" w:space="0" w:color="000000"/>
              <w:bottom w:val="single" w:sz="4" w:space="0" w:color="000000"/>
              <w:right w:val="single" w:sz="4" w:space="0" w:color="000000"/>
            </w:tcBorders>
            <w:shd w:val="clear" w:color="auto" w:fill="00B050"/>
          </w:tcPr>
          <w:p w14:paraId="12F00421" w14:textId="77777777" w:rsidR="008F35C1" w:rsidRPr="00F01527" w:rsidRDefault="008F35C1" w:rsidP="008F35C1">
            <w:pPr>
              <w:spacing w:after="0" w:line="276" w:lineRule="auto"/>
              <w:contextualSpacing/>
              <w:jc w:val="center"/>
              <w:rPr>
                <w:rFonts w:ascii="Times New Roman" w:hAnsi="Times New Roman" w:cs="Times New Roman"/>
                <w:color w:val="FFFFFF" w:themeColor="background1"/>
                <w:sz w:val="24"/>
                <w:szCs w:val="24"/>
              </w:rPr>
            </w:pPr>
            <w:r w:rsidRPr="00F01527">
              <w:rPr>
                <w:rFonts w:ascii="Times New Roman" w:hAnsi="Times New Roman" w:cs="Times New Roman"/>
                <w:b/>
                <w:color w:val="FFFFFF" w:themeColor="background1"/>
                <w:sz w:val="24"/>
                <w:szCs w:val="24"/>
              </w:rPr>
              <w:t>В</w:t>
            </w:r>
          </w:p>
        </w:tc>
        <w:tc>
          <w:tcPr>
            <w:tcW w:w="3020" w:type="dxa"/>
            <w:tcBorders>
              <w:top w:val="single" w:sz="4" w:space="0" w:color="000000"/>
              <w:left w:val="single" w:sz="4" w:space="0" w:color="000000"/>
              <w:bottom w:val="single" w:sz="4" w:space="0" w:color="000000"/>
              <w:right w:val="single" w:sz="4" w:space="0" w:color="000000"/>
            </w:tcBorders>
            <w:shd w:val="clear" w:color="auto" w:fill="92D050"/>
          </w:tcPr>
          <w:p w14:paraId="1CDB1A84"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b/>
                <w:sz w:val="24"/>
                <w:szCs w:val="24"/>
              </w:rPr>
              <w:t>Включение воспитанников временного детского коллектива в систему мотивационных мероприятий ДОЛ</w:t>
            </w:r>
          </w:p>
        </w:tc>
        <w:tc>
          <w:tcPr>
            <w:tcW w:w="60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4FA18"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sz w:val="24"/>
                <w:szCs w:val="24"/>
              </w:rPr>
              <w:t>В данном критерии оцениваются навыки подготовки и проведения совместного мероприятия вожатых для всех воспитанников ДОЛ: оформить герб своего отряда на полотне (отрядном знамени) с учётом таких факторов как отражение символики отряда, яркость, масштаб, пропорции герба, его смысловое наполнение. Будет проверяться умение оформлять герб отряда аккуратно и с соблюдением техники безопасности и охраны труда, презентовать герб отряда, исполнять на барабане барабанную дробь.</w:t>
            </w:r>
          </w:p>
          <w:p w14:paraId="1A4B30C8"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sz w:val="24"/>
                <w:szCs w:val="24"/>
              </w:rPr>
              <w:t xml:space="preserve">Будут оцениваться навыки постановки цели и задач участия воспитанников ДОЛ в совместном мероприятии, проводимом вожатыми. </w:t>
            </w:r>
          </w:p>
          <w:p w14:paraId="519B15C3" w14:textId="77777777" w:rsidR="008F35C1" w:rsidRPr="00F01527" w:rsidRDefault="008F35C1" w:rsidP="008F35C1">
            <w:pPr>
              <w:spacing w:after="0" w:line="276" w:lineRule="auto"/>
              <w:contextualSpacing/>
              <w:jc w:val="both"/>
              <w:rPr>
                <w:rFonts w:ascii="Times New Roman" w:hAnsi="Times New Roman" w:cs="Times New Roman"/>
                <w:sz w:val="24"/>
                <w:szCs w:val="24"/>
              </w:rPr>
            </w:pPr>
            <w:r w:rsidRPr="00F01527">
              <w:rPr>
                <w:rFonts w:ascii="Times New Roman" w:hAnsi="Times New Roman" w:cs="Times New Roman"/>
                <w:sz w:val="24"/>
                <w:szCs w:val="24"/>
              </w:rPr>
              <w:t>Также будут проверяться навыки совместной работы вожатых, совместной выработки предложений по проведению совместной акции, владение приёмами сценической речи, исполнения вожатской сипелки.</w:t>
            </w:r>
          </w:p>
        </w:tc>
      </w:tr>
    </w:tbl>
    <w:p w14:paraId="2470629E" w14:textId="199A06C0" w:rsidR="00602DEF" w:rsidRPr="00F01527" w:rsidRDefault="00602DEF" w:rsidP="000B02F1">
      <w:pPr>
        <w:spacing w:after="0" w:line="360" w:lineRule="auto"/>
        <w:contextualSpacing/>
        <w:jc w:val="both"/>
        <w:rPr>
          <w:rFonts w:ascii="Times New Roman" w:hAnsi="Times New Roman" w:cs="Times New Roman"/>
          <w:sz w:val="28"/>
          <w:szCs w:val="28"/>
        </w:rPr>
      </w:pPr>
    </w:p>
    <w:p w14:paraId="224119E1" w14:textId="77777777" w:rsidR="00FE1F33" w:rsidRPr="00F01527" w:rsidRDefault="00FE1F33" w:rsidP="00526BC4">
      <w:pPr>
        <w:pStyle w:val="2"/>
        <w:rPr>
          <w:szCs w:val="28"/>
          <w:lang w:val="ru-RU"/>
        </w:rPr>
      </w:pPr>
      <w:bookmarkStart w:id="3" w:name="__RefHeading___Toc5487_1008974721"/>
      <w:bookmarkEnd w:id="3"/>
      <w:r w:rsidRPr="00F01527">
        <w:rPr>
          <w:lang w:val="ru-RU"/>
        </w:rPr>
        <w:t xml:space="preserve">1.5. </w:t>
      </w:r>
      <w:r w:rsidRPr="00A0305A">
        <w:rPr>
          <w:lang w:val="ru-RU"/>
        </w:rPr>
        <w:t>КОНКУРСНОЕ</w:t>
      </w:r>
      <w:r w:rsidRPr="00F01527">
        <w:rPr>
          <w:lang w:val="ru-RU"/>
        </w:rPr>
        <w:t xml:space="preserve"> ЗАДАНИЕ</w:t>
      </w:r>
    </w:p>
    <w:p w14:paraId="368AA1C8" w14:textId="60435B42" w:rsidR="00FE1F33" w:rsidRPr="00F01527" w:rsidRDefault="00FE1F33" w:rsidP="00FE1F33">
      <w:pPr>
        <w:spacing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Общая продолжительность Конкурсного задания: 12 ч. 45 мин.</w:t>
      </w:r>
    </w:p>
    <w:p w14:paraId="7F6D55B6" w14:textId="1310CB18" w:rsidR="00FE1F33" w:rsidRPr="00F01527" w:rsidRDefault="00FE1F33" w:rsidP="00FE1F33">
      <w:pPr>
        <w:spacing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Количество конкурсных дней: 3 дня</w:t>
      </w:r>
    </w:p>
    <w:p w14:paraId="207E2214" w14:textId="77777777" w:rsidR="00FE1F33" w:rsidRPr="00F01527" w:rsidRDefault="00FE1F33" w:rsidP="00FE1F33">
      <w:pPr>
        <w:spacing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21EE0F97" w14:textId="2A7BE2B9" w:rsidR="00FE1F33" w:rsidRPr="00F01527" w:rsidRDefault="00FE1F33" w:rsidP="00FE1F33">
      <w:pPr>
        <w:spacing w:line="360" w:lineRule="auto"/>
        <w:ind w:firstLine="737"/>
        <w:contextualSpacing/>
        <w:jc w:val="both"/>
        <w:rPr>
          <w:rFonts w:ascii="Times New Roman" w:hAnsi="Times New Roman" w:cs="Times New Roman"/>
        </w:rPr>
      </w:pPr>
      <w:r w:rsidRPr="00F01527">
        <w:rPr>
          <w:rFonts w:ascii="Times New Roman" w:hAnsi="Times New Roman" w:cs="Times New Roman"/>
          <w:sz w:val="28"/>
          <w:szCs w:val="28"/>
        </w:rPr>
        <w:t xml:space="preserve">Оценка знаний </w:t>
      </w:r>
      <w:r w:rsidR="00EA0B05">
        <w:rPr>
          <w:rFonts w:ascii="Times New Roman" w:hAnsi="Times New Roman" w:cs="Times New Roman"/>
          <w:sz w:val="28"/>
          <w:szCs w:val="28"/>
        </w:rPr>
        <w:t>конкурсанта</w:t>
      </w:r>
      <w:r w:rsidRPr="00F01527">
        <w:rPr>
          <w:rFonts w:ascii="Times New Roman" w:hAnsi="Times New Roman" w:cs="Times New Roman"/>
          <w:sz w:val="28"/>
          <w:szCs w:val="28"/>
        </w:rPr>
        <w:t xml:space="preserve"> должна проводиться через практическое выполнение Конкурсного задания.</w:t>
      </w:r>
    </w:p>
    <w:p w14:paraId="44D8E1C8" w14:textId="77777777" w:rsidR="00FE1F33" w:rsidRPr="00F01527" w:rsidRDefault="00FE1F33" w:rsidP="00EA0B05">
      <w:pPr>
        <w:pStyle w:val="3"/>
        <w:rPr>
          <w:rFonts w:cs="Times New Roman"/>
        </w:rPr>
      </w:pPr>
      <w:bookmarkStart w:id="4" w:name="__RefHeading___Toc5489_1008974721"/>
      <w:bookmarkEnd w:id="4"/>
      <w:r w:rsidRPr="00F01527">
        <w:rPr>
          <w:rFonts w:cs="Times New Roman"/>
        </w:rPr>
        <w:lastRenderedPageBreak/>
        <w:t>1.5.1. Разработка/выбор конкурсного задания</w:t>
      </w:r>
    </w:p>
    <w:p w14:paraId="4F5A8BE6" w14:textId="0162319E"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Конкурсное задание состоит из </w:t>
      </w:r>
      <w:r w:rsidR="00EA0B05">
        <w:rPr>
          <w:rFonts w:ascii="Times New Roman" w:hAnsi="Times New Roman" w:cs="Times New Roman"/>
          <w:sz w:val="28"/>
          <w:szCs w:val="28"/>
        </w:rPr>
        <w:t>3-х</w:t>
      </w:r>
      <w:r w:rsidRPr="00F01527">
        <w:rPr>
          <w:rFonts w:ascii="Times New Roman" w:hAnsi="Times New Roman" w:cs="Times New Roman"/>
          <w:sz w:val="28"/>
          <w:szCs w:val="28"/>
        </w:rPr>
        <w:t xml:space="preserve"> модулей, включает обязательную к выполнению часть (инвариант) - Модуль А и Б, и вариативную часть - Модуль В (</w:t>
      </w:r>
      <w:proofErr w:type="spellStart"/>
      <w:r w:rsidRPr="00F01527">
        <w:rPr>
          <w:rFonts w:ascii="Times New Roman" w:hAnsi="Times New Roman" w:cs="Times New Roman"/>
          <w:sz w:val="28"/>
          <w:szCs w:val="28"/>
        </w:rPr>
        <w:t>вариатив</w:t>
      </w:r>
      <w:proofErr w:type="spellEnd"/>
      <w:r w:rsidRPr="00F01527">
        <w:rPr>
          <w:rFonts w:ascii="Times New Roman" w:hAnsi="Times New Roman" w:cs="Times New Roman"/>
          <w:sz w:val="28"/>
          <w:szCs w:val="28"/>
        </w:rPr>
        <w:t>). Общее количество баллов конкурсного задания составляет 100.</w:t>
      </w:r>
    </w:p>
    <w:p w14:paraId="5FB5D304" w14:textId="77777777" w:rsidR="00FE1F33" w:rsidRPr="00F01527" w:rsidRDefault="00FE1F33" w:rsidP="00EA0B05">
      <w:pPr>
        <w:spacing w:after="0" w:line="360" w:lineRule="auto"/>
        <w:contextualSpacing/>
        <w:jc w:val="both"/>
        <w:rPr>
          <w:rFonts w:ascii="Times New Roman" w:hAnsi="Times New Roman" w:cs="Times New Roman"/>
          <w:sz w:val="28"/>
          <w:szCs w:val="28"/>
        </w:rPr>
      </w:pPr>
    </w:p>
    <w:p w14:paraId="5D6D1FD6" w14:textId="77777777" w:rsidR="00FE1F33" w:rsidRPr="00F01527" w:rsidRDefault="00FE1F33" w:rsidP="00526BC4">
      <w:pPr>
        <w:pStyle w:val="3"/>
      </w:pPr>
      <w:bookmarkStart w:id="5" w:name="__RefHeading___Toc5491_1008974721"/>
      <w:bookmarkEnd w:id="5"/>
      <w:r w:rsidRPr="00F01527">
        <w:t xml:space="preserve">1.5.2. </w:t>
      </w:r>
      <w:r w:rsidRPr="00526BC4">
        <w:t>Структура</w:t>
      </w:r>
      <w:r w:rsidRPr="00F01527">
        <w:t xml:space="preserve"> модулей конкурсного задания</w:t>
      </w:r>
    </w:p>
    <w:p w14:paraId="3E6B3759" w14:textId="77777777"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Модуль А (интегрированный). Планирование деятельности временного детского коллектива и Организация работы, направленной на развитие личностных качеств воспитанников временного детского коллектива. (инвариант)</w:t>
      </w:r>
    </w:p>
    <w:p w14:paraId="32372CAC" w14:textId="19FC2A31" w:rsidR="00FE1F33" w:rsidRPr="00F01527" w:rsidRDefault="00FE1F33" w:rsidP="00EA0B05">
      <w:pPr>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sz w:val="28"/>
          <w:szCs w:val="28"/>
        </w:rPr>
        <w:t>В</w:t>
      </w:r>
      <w:r w:rsidRPr="00F01527">
        <w:rPr>
          <w:rFonts w:ascii="Times New Roman" w:hAnsi="Times New Roman" w:cs="Times New Roman"/>
          <w:i/>
          <w:iCs/>
          <w:sz w:val="28"/>
          <w:szCs w:val="28"/>
        </w:rPr>
        <w:t>ремя на выполнение модуля 4 часа (из них 10 на демонстрацию задания, 5 мин на застройку площадки)</w:t>
      </w:r>
    </w:p>
    <w:p w14:paraId="09B98613" w14:textId="77777777" w:rsidR="00FE1F33" w:rsidRPr="00F01527" w:rsidRDefault="00FE1F33" w:rsidP="00EA0B05">
      <w:pPr>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 xml:space="preserve">Задание: Разработка плана отрядного дела для участия в </w:t>
      </w:r>
      <w:proofErr w:type="spellStart"/>
      <w:r w:rsidRPr="00F01527">
        <w:rPr>
          <w:rFonts w:ascii="Times New Roman" w:hAnsi="Times New Roman" w:cs="Times New Roman"/>
          <w:b/>
          <w:bCs/>
          <w:sz w:val="28"/>
          <w:szCs w:val="28"/>
        </w:rPr>
        <w:t>общелагерном</w:t>
      </w:r>
      <w:proofErr w:type="spellEnd"/>
      <w:r w:rsidRPr="00F01527">
        <w:rPr>
          <w:rFonts w:ascii="Times New Roman" w:hAnsi="Times New Roman" w:cs="Times New Roman"/>
          <w:b/>
          <w:bCs/>
          <w:sz w:val="28"/>
          <w:szCs w:val="28"/>
        </w:rPr>
        <w:t xml:space="preserve"> мероприятии и плана проведения анализа отрядного дела. Организация подготовки демонстрации фрагмента литературного произведения с воспитанниками ВДК.</w:t>
      </w:r>
    </w:p>
    <w:p w14:paraId="2D59343C" w14:textId="77777777" w:rsidR="00FE1F33" w:rsidRPr="00F01527" w:rsidRDefault="00FE1F33" w:rsidP="00EA0B05">
      <w:pPr>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Цель:</w:t>
      </w:r>
      <w:r w:rsidRPr="00F01527">
        <w:rPr>
          <w:rFonts w:ascii="Times New Roman" w:hAnsi="Times New Roman" w:cs="Times New Roman"/>
          <w:sz w:val="28"/>
          <w:szCs w:val="28"/>
        </w:rPr>
        <w:t xml:space="preserve"> демонстрация умения планировать отрядное дело для участников временного детского коллектива на основе сетки общелагерных мероприятий короткой литературной смены (7 дней) и планировать проведение анализа отрядного дела по определённой методике с использованием необходимых материалов. Организовывать с воспитанниками ВДК творческий процесс для демонстрации фрагмента литературного произведения.</w:t>
      </w:r>
    </w:p>
    <w:p w14:paraId="5235B784" w14:textId="77777777" w:rsidR="00FE1F33" w:rsidRPr="00F01527" w:rsidRDefault="00FE1F33" w:rsidP="00EA0B05">
      <w:pPr>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Краткое описание задания:</w:t>
      </w:r>
      <w:r w:rsidRPr="00F01527">
        <w:rPr>
          <w:rFonts w:ascii="Times New Roman" w:hAnsi="Times New Roman" w:cs="Times New Roman"/>
          <w:sz w:val="28"/>
          <w:szCs w:val="28"/>
        </w:rPr>
        <w:t xml:space="preserve"> планирование отрядного дела на основе сетки общелагерных мероприятий короткой литературной смены (7 дней) и анализа отрядного дела. Организация с воспитанниками ВДК творческого процесса демонстрации фрагмента литературного произведения.</w:t>
      </w:r>
    </w:p>
    <w:p w14:paraId="71CE14FF" w14:textId="77777777"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Статисты с актерской задачей:</w:t>
      </w:r>
      <w:r w:rsidRPr="00F01527">
        <w:rPr>
          <w:rFonts w:ascii="Times New Roman" w:hAnsi="Times New Roman" w:cs="Times New Roman"/>
          <w:sz w:val="28"/>
          <w:szCs w:val="28"/>
        </w:rPr>
        <w:t xml:space="preserve"> студенты с актёрской задачей (10 человек).</w:t>
      </w:r>
    </w:p>
    <w:p w14:paraId="0A0876DF" w14:textId="77777777"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Перед началом выполнения задания конкурсанты получают сетку общелагерных мероприятий на короткую литературную смену (7 дней) с </w:t>
      </w:r>
      <w:r w:rsidRPr="00F01527">
        <w:rPr>
          <w:rFonts w:ascii="Times New Roman" w:hAnsi="Times New Roman" w:cs="Times New Roman"/>
          <w:sz w:val="28"/>
          <w:szCs w:val="28"/>
        </w:rPr>
        <w:lastRenderedPageBreak/>
        <w:t>выделенным определённым днём для разработки плана и анализа одного отрядного дела, календарь знаменательных дат, информацию о ДОЛ. Для оформления плана отрядных мероприятий конкурсантам предоставляется шаблон, размещенный в Приложении 4.1.</w:t>
      </w:r>
    </w:p>
    <w:p w14:paraId="01C502C9" w14:textId="77777777"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Конкурсанты также получают текст литературного произведения и краткую информационную справку о его авторе.</w:t>
      </w:r>
    </w:p>
    <w:p w14:paraId="7E088E37" w14:textId="77777777" w:rsidR="00FE1F33" w:rsidRPr="00F01527" w:rsidRDefault="00FE1F33" w:rsidP="00EA0B05">
      <w:pPr>
        <w:spacing w:after="0" w:line="360" w:lineRule="auto"/>
        <w:contextualSpacing/>
        <w:jc w:val="both"/>
        <w:rPr>
          <w:rFonts w:ascii="Times New Roman" w:hAnsi="Times New Roman" w:cs="Times New Roman"/>
          <w:sz w:val="28"/>
          <w:szCs w:val="28"/>
        </w:rPr>
      </w:pPr>
    </w:p>
    <w:p w14:paraId="2944D2D7" w14:textId="77777777" w:rsidR="00FE1F33" w:rsidRPr="00F01527" w:rsidRDefault="00FE1F33" w:rsidP="00EA0B05">
      <w:pPr>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sz w:val="28"/>
          <w:szCs w:val="28"/>
        </w:rPr>
        <w:t>Задание выполняется без использования материалов сети Интернет.</w:t>
      </w:r>
    </w:p>
    <w:p w14:paraId="50593A14" w14:textId="77777777" w:rsidR="00FE1F33" w:rsidRPr="00F01527" w:rsidRDefault="00FE1F33" w:rsidP="00EA0B05">
      <w:pPr>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Алгоритм работы:</w:t>
      </w:r>
    </w:p>
    <w:p w14:paraId="0A15DF0B" w14:textId="77777777" w:rsidR="00FE1F33" w:rsidRPr="00F01527" w:rsidRDefault="00FE1F33" w:rsidP="00EA0B05">
      <w:pPr>
        <w:numPr>
          <w:ilvl w:val="0"/>
          <w:numId w:val="2"/>
        </w:numPr>
        <w:tabs>
          <w:tab w:val="left" w:pos="40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Ознакомиться с программой тематической смены ДОЛ, проанализировать сетку общелагерных мероприятий на короткую литературную смену (7 дней), изучить возможности детского оздоровительного лагеря.</w:t>
      </w:r>
    </w:p>
    <w:p w14:paraId="041A714E" w14:textId="77777777" w:rsidR="00FE1F33" w:rsidRPr="00F01527" w:rsidRDefault="00FE1F33" w:rsidP="00EA0B05">
      <w:pPr>
        <w:numPr>
          <w:ilvl w:val="0"/>
          <w:numId w:val="2"/>
        </w:numPr>
        <w:tabs>
          <w:tab w:val="clear" w:pos="720"/>
          <w:tab w:val="left" w:pos="405"/>
          <w:tab w:val="left" w:pos="73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Определить соотношение отрядных дел и общелагерных мероприятий, эмоциональную и физическую загруженность воспитанников отряда, резерв времени на участие во всех общелагерных мероприятиях короткой смены, а также отдельно для одного дня смены.</w:t>
      </w:r>
    </w:p>
    <w:p w14:paraId="05797BAE" w14:textId="77777777" w:rsidR="00FE1F33" w:rsidRPr="00F01527" w:rsidRDefault="00FE1F33" w:rsidP="00EA0B05">
      <w:pPr>
        <w:numPr>
          <w:ilvl w:val="0"/>
          <w:numId w:val="2"/>
        </w:numPr>
        <w:tabs>
          <w:tab w:val="left" w:pos="40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Определить временные рамки отрядного дела для подготовки к конкретному </w:t>
      </w:r>
      <w:proofErr w:type="spellStart"/>
      <w:r w:rsidRPr="00F01527">
        <w:rPr>
          <w:rFonts w:ascii="Times New Roman" w:hAnsi="Times New Roman" w:cs="Times New Roman"/>
          <w:sz w:val="28"/>
          <w:szCs w:val="28"/>
        </w:rPr>
        <w:t>общелагерному</w:t>
      </w:r>
      <w:proofErr w:type="spellEnd"/>
      <w:r w:rsidRPr="00F01527">
        <w:rPr>
          <w:rFonts w:ascii="Times New Roman" w:hAnsi="Times New Roman" w:cs="Times New Roman"/>
          <w:sz w:val="28"/>
          <w:szCs w:val="28"/>
        </w:rPr>
        <w:t xml:space="preserve"> мероприятию.</w:t>
      </w:r>
    </w:p>
    <w:p w14:paraId="208A7A7C" w14:textId="77777777" w:rsidR="00FE1F33" w:rsidRPr="00F01527" w:rsidRDefault="00FE1F33" w:rsidP="00EA0B05">
      <w:pPr>
        <w:numPr>
          <w:ilvl w:val="0"/>
          <w:numId w:val="2"/>
        </w:numPr>
        <w:tabs>
          <w:tab w:val="left" w:pos="40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Определить цели и задачи предстоящей работы на смену.</w:t>
      </w:r>
    </w:p>
    <w:p w14:paraId="7B89AA54" w14:textId="77777777" w:rsidR="00FE1F33" w:rsidRPr="00F01527" w:rsidRDefault="00FE1F33" w:rsidP="00EA0B05">
      <w:pPr>
        <w:numPr>
          <w:ilvl w:val="0"/>
          <w:numId w:val="2"/>
        </w:numPr>
        <w:tabs>
          <w:tab w:val="left" w:pos="40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Продумать предварительное название отрядного дела для подготовки к </w:t>
      </w:r>
      <w:proofErr w:type="spellStart"/>
      <w:r w:rsidRPr="00F01527">
        <w:rPr>
          <w:rFonts w:ascii="Times New Roman" w:hAnsi="Times New Roman" w:cs="Times New Roman"/>
          <w:sz w:val="28"/>
          <w:szCs w:val="28"/>
        </w:rPr>
        <w:t>общелагерному</w:t>
      </w:r>
      <w:proofErr w:type="spellEnd"/>
      <w:r w:rsidRPr="00F01527">
        <w:rPr>
          <w:rFonts w:ascii="Times New Roman" w:hAnsi="Times New Roman" w:cs="Times New Roman"/>
          <w:sz w:val="28"/>
          <w:szCs w:val="28"/>
        </w:rPr>
        <w:t xml:space="preserve"> мероприятию, продумать форму проведения каждого отрядного дела с учетом «сухого» и «мокрого» планирования.</w:t>
      </w:r>
    </w:p>
    <w:p w14:paraId="6B585D10" w14:textId="77777777" w:rsidR="00FE1F33" w:rsidRPr="00F01527" w:rsidRDefault="00FE1F33" w:rsidP="00EA0B05">
      <w:pPr>
        <w:numPr>
          <w:ilvl w:val="0"/>
          <w:numId w:val="2"/>
        </w:numPr>
        <w:tabs>
          <w:tab w:val="left" w:pos="405"/>
          <w:tab w:val="left" w:pos="1080"/>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Сформулировать цель отрядного дела для подготовки к </w:t>
      </w:r>
      <w:proofErr w:type="spellStart"/>
      <w:r w:rsidRPr="00F01527">
        <w:rPr>
          <w:rFonts w:ascii="Times New Roman" w:hAnsi="Times New Roman" w:cs="Times New Roman"/>
          <w:sz w:val="28"/>
          <w:szCs w:val="28"/>
        </w:rPr>
        <w:t>общелагерному</w:t>
      </w:r>
      <w:proofErr w:type="spellEnd"/>
      <w:r w:rsidRPr="00F01527">
        <w:rPr>
          <w:rFonts w:ascii="Times New Roman" w:hAnsi="Times New Roman" w:cs="Times New Roman"/>
          <w:sz w:val="28"/>
          <w:szCs w:val="28"/>
        </w:rPr>
        <w:t xml:space="preserve"> мероприятию, определить планируемые результаты для отрядного дела, обосновать его значимость с точки зрения соответствия периоду лагерной смены.</w:t>
      </w:r>
    </w:p>
    <w:p w14:paraId="37F71517" w14:textId="77777777" w:rsidR="00FE1F33" w:rsidRPr="00F01527" w:rsidRDefault="00FE1F33" w:rsidP="00EA0B05">
      <w:pPr>
        <w:numPr>
          <w:ilvl w:val="0"/>
          <w:numId w:val="2"/>
        </w:numPr>
        <w:tabs>
          <w:tab w:val="left" w:pos="405"/>
          <w:tab w:val="left" w:pos="1080"/>
        </w:tabs>
        <w:suppressAutoHyphens/>
        <w:spacing w:after="0" w:line="360" w:lineRule="auto"/>
        <w:ind w:left="0"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Заполнить шаблон плана отрядного дела в соответствии с требованиями к оформлению документов (Приложение 4.1), проверить грамотность письменной речи в документе.</w:t>
      </w:r>
    </w:p>
    <w:p w14:paraId="1CF0EAF3" w14:textId="77777777" w:rsidR="00FE1F33" w:rsidRPr="00F01527" w:rsidRDefault="00FE1F33" w:rsidP="00EA0B05">
      <w:pPr>
        <w:numPr>
          <w:ilvl w:val="0"/>
          <w:numId w:val="2"/>
        </w:numPr>
        <w:tabs>
          <w:tab w:val="left" w:pos="405"/>
          <w:tab w:val="left" w:pos="1080"/>
        </w:tabs>
        <w:suppressAutoHyphens/>
        <w:spacing w:after="0" w:line="360" w:lineRule="auto"/>
        <w:ind w:left="0"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lastRenderedPageBreak/>
        <w:t>Сформулировать задачи проведения анализа отрядного дела.</w:t>
      </w:r>
    </w:p>
    <w:p w14:paraId="61722CB7" w14:textId="77777777" w:rsidR="00FE1F33" w:rsidRPr="00F01527" w:rsidRDefault="00FE1F33" w:rsidP="00EA0B05">
      <w:pPr>
        <w:numPr>
          <w:ilvl w:val="0"/>
          <w:numId w:val="2"/>
        </w:numPr>
        <w:tabs>
          <w:tab w:val="left" w:pos="405"/>
          <w:tab w:val="left" w:pos="1080"/>
        </w:tabs>
        <w:suppressAutoHyphens/>
        <w:spacing w:after="0" w:line="360" w:lineRule="auto"/>
        <w:ind w:left="0"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Определить методику анализа отрядного дела, исходя из задач анализа отрядного дела.</w:t>
      </w:r>
    </w:p>
    <w:p w14:paraId="742A4A69"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Продумать форму проведения анализа отрядного дела, предусмотрев вовлечение в анализ отрядного дела всех его участников.</w:t>
      </w:r>
    </w:p>
    <w:p w14:paraId="1575877F"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Предусмотреть использование возможностей интерактивного планшета для проведения анализа отрядного дела (в том числе для визуализации методики).</w:t>
      </w:r>
    </w:p>
    <w:p w14:paraId="58DBD599"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Заполнить шаблон плана анализа отрядного дела (Приложение 4.1а), проверить грамотность письменной речи в документе.</w:t>
      </w:r>
    </w:p>
    <w:p w14:paraId="049E2CD9" w14:textId="12173D47" w:rsidR="00FE1F33" w:rsidRPr="00901DBA" w:rsidRDefault="00FE1F33" w:rsidP="00901DBA">
      <w:pPr>
        <w:spacing w:after="0" w:line="360" w:lineRule="auto"/>
        <w:ind w:firstLine="720"/>
        <w:jc w:val="both"/>
        <w:rPr>
          <w:rFonts w:ascii="Times New Roman" w:eastAsia="Times New Roman" w:hAnsi="Times New Roman" w:cs="Times New Roman"/>
          <w:sz w:val="28"/>
          <w:szCs w:val="28"/>
        </w:rPr>
      </w:pPr>
      <w:r w:rsidRPr="00F01527">
        <w:rPr>
          <w:rFonts w:ascii="Times New Roman" w:hAnsi="Times New Roman" w:cs="Times New Roman"/>
          <w:sz w:val="28"/>
          <w:szCs w:val="28"/>
        </w:rPr>
        <w:t>Визуализировать методику анализа отрядного дела с помощью интерактивного сенсорного планшета</w:t>
      </w:r>
      <w:r w:rsidR="00901DBA">
        <w:rPr>
          <w:rFonts w:ascii="Times New Roman" w:hAnsi="Times New Roman" w:cs="Times New Roman"/>
          <w:sz w:val="28"/>
          <w:szCs w:val="28"/>
        </w:rPr>
        <w:t xml:space="preserve"> </w:t>
      </w:r>
      <w:r w:rsidR="00901DBA">
        <w:rPr>
          <w:rFonts w:ascii="Times New Roman" w:eastAsia="Times New Roman" w:hAnsi="Times New Roman" w:cs="Times New Roman"/>
          <w:sz w:val="28"/>
          <w:szCs w:val="28"/>
        </w:rPr>
        <w:t>(снять мотивационное видео с участием вожатого или с демонстрацией элементов материалов, запланированных для анализа)</w:t>
      </w:r>
      <w:r w:rsidRPr="00F01527">
        <w:rPr>
          <w:rFonts w:ascii="Times New Roman" w:hAnsi="Times New Roman" w:cs="Times New Roman"/>
          <w:sz w:val="28"/>
          <w:szCs w:val="28"/>
        </w:rPr>
        <w:t>.</w:t>
      </w:r>
    </w:p>
    <w:p w14:paraId="432B2147"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Разместить авторские материалы, касающиеся запланированного анализа отрядного дела, в контент-папке (папке старшего вожатого).</w:t>
      </w:r>
    </w:p>
    <w:p w14:paraId="68A86D38"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Подготовить материалы и оборудование для демонстрации с воспитанниками ВДК фрагмента литературного произведения.</w:t>
      </w:r>
    </w:p>
    <w:p w14:paraId="2072E1AD"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Создать аудиофайл для сопровождения презентации постановки литературного произведения.</w:t>
      </w:r>
    </w:p>
    <w:p w14:paraId="724865A3"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Подготовить реквизит для каждой роли, требующейся для демонстрации фрагмента литературного произведения.</w:t>
      </w:r>
    </w:p>
    <w:p w14:paraId="5E701C78" w14:textId="77777777" w:rsidR="00FE1F33" w:rsidRPr="00F01527" w:rsidRDefault="00FE1F33" w:rsidP="00EA0B05">
      <w:pPr>
        <w:numPr>
          <w:ilvl w:val="0"/>
          <w:numId w:val="2"/>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Сообщить об окончании выполнения задания и сдать оформленные план и анализ отрядного дела, а также и иные разработанные материалы для осуществления проведения и анализа отрядного дела экспертам.</w:t>
      </w:r>
    </w:p>
    <w:p w14:paraId="0E0103FC" w14:textId="77777777" w:rsidR="00FE1F33" w:rsidRDefault="00FE1F33" w:rsidP="00EA0B05">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490DB97E" w14:textId="77777777" w:rsidR="002A7B8A" w:rsidRPr="002A7B8A" w:rsidRDefault="002A7B8A" w:rsidP="002A7B8A">
      <w:pPr>
        <w:rPr>
          <w:rFonts w:ascii="Times New Roman" w:eastAsia="Calibri" w:hAnsi="Times New Roman" w:cs="Times New Roman"/>
          <w:b/>
          <w:sz w:val="28"/>
          <w:szCs w:val="28"/>
        </w:rPr>
      </w:pPr>
      <w:r w:rsidRPr="002A7B8A">
        <w:rPr>
          <w:rFonts w:ascii="Times New Roman" w:eastAsia="Calibri" w:hAnsi="Times New Roman" w:cs="Times New Roman"/>
          <w:b/>
          <w:sz w:val="28"/>
          <w:szCs w:val="28"/>
        </w:rPr>
        <w:t>Возраст:</w:t>
      </w:r>
    </w:p>
    <w:p w14:paraId="2E91F92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7-12 лет</w:t>
      </w:r>
    </w:p>
    <w:p w14:paraId="311039F7"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Вариант 1.</w:t>
      </w:r>
    </w:p>
    <w:p w14:paraId="568C88AE" w14:textId="77777777" w:rsidR="002A7B8A" w:rsidRPr="002A7B8A" w:rsidRDefault="002A7B8A" w:rsidP="002A7B8A">
      <w:pPr>
        <w:shd w:val="clear" w:color="auto" w:fill="FFFFFF"/>
        <w:spacing w:before="105" w:after="75" w:line="315" w:lineRule="atLeast"/>
        <w:jc w:val="both"/>
        <w:outlineLvl w:val="1"/>
        <w:rPr>
          <w:rFonts w:ascii="Times New Roman" w:eastAsia="Times New Roman" w:hAnsi="Times New Roman" w:cs="Times New Roman"/>
          <w:b/>
          <w:bCs/>
          <w:sz w:val="28"/>
          <w:szCs w:val="28"/>
          <w:lang w:eastAsia="ru-RU"/>
        </w:rPr>
      </w:pPr>
      <w:r w:rsidRPr="002A7B8A">
        <w:rPr>
          <w:rFonts w:ascii="Times New Roman" w:eastAsia="Times New Roman" w:hAnsi="Times New Roman" w:cs="Times New Roman"/>
          <w:b/>
          <w:bCs/>
          <w:sz w:val="28"/>
          <w:szCs w:val="28"/>
          <w:lang w:eastAsia="ru-RU"/>
        </w:rPr>
        <w:lastRenderedPageBreak/>
        <w:t xml:space="preserve">Автор: </w:t>
      </w:r>
      <w:r w:rsidRPr="002A7B8A">
        <w:rPr>
          <w:rFonts w:ascii="Times New Roman" w:eastAsia="Times New Roman" w:hAnsi="Times New Roman" w:cs="Times New Roman"/>
          <w:sz w:val="28"/>
          <w:szCs w:val="28"/>
          <w:lang w:eastAsia="ru-RU"/>
        </w:rPr>
        <w:t>народ. Главная особенность народной сказки в том, что у неё нет единого автора. Сказки переходили из уст в уста, их не записывали, а пересказывали, добавляя новых персонажей и различные детали.</w:t>
      </w:r>
    </w:p>
    <w:p w14:paraId="68644DC8" w14:textId="77777777" w:rsidR="002A7B8A" w:rsidRPr="002A7B8A" w:rsidRDefault="002A7B8A" w:rsidP="002A7B8A">
      <w:pPr>
        <w:shd w:val="clear" w:color="auto" w:fill="FFFFFF"/>
        <w:spacing w:before="105" w:after="75" w:line="315" w:lineRule="atLeast"/>
        <w:jc w:val="center"/>
        <w:outlineLvl w:val="1"/>
        <w:rPr>
          <w:rFonts w:ascii="Times New Roman" w:eastAsia="Times New Roman" w:hAnsi="Times New Roman" w:cs="Times New Roman"/>
          <w:b/>
          <w:bCs/>
          <w:sz w:val="28"/>
          <w:szCs w:val="28"/>
          <w:lang w:eastAsia="ru-RU"/>
        </w:rPr>
      </w:pPr>
      <w:r w:rsidRPr="002A7B8A">
        <w:rPr>
          <w:rFonts w:ascii="Times New Roman" w:eastAsia="Times New Roman" w:hAnsi="Times New Roman" w:cs="Times New Roman"/>
          <w:b/>
          <w:bCs/>
          <w:sz w:val="28"/>
          <w:szCs w:val="28"/>
          <w:lang w:eastAsia="ru-RU"/>
        </w:rPr>
        <w:t>Русская народная сказка «Репка»</w:t>
      </w:r>
    </w:p>
    <w:p w14:paraId="6B08D1F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Посадил дед репку и говорит:</w:t>
      </w:r>
    </w:p>
    <w:p w14:paraId="4C6ACDB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 Расти, расти, репка, сладка! Расти, расти, репка, крепка!</w:t>
      </w:r>
    </w:p>
    <w:p w14:paraId="3861A93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Выросла репка сладка, крепка, большая-пребольшая.</w:t>
      </w:r>
    </w:p>
    <w:p w14:paraId="15A45E85"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Пошел дед репку рвать: тянет-потянет, вытянуть не может.</w:t>
      </w:r>
    </w:p>
    <w:p w14:paraId="5DCAE41D"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Позвал дед бабку.</w:t>
      </w:r>
    </w:p>
    <w:p w14:paraId="4B9E178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Бабка за дедку,</w:t>
      </w:r>
    </w:p>
    <w:p w14:paraId="0AF9A4E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Дедка за репку —</w:t>
      </w:r>
    </w:p>
    <w:p w14:paraId="26392736"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Тянут-потянут, вытянуть не могут.</w:t>
      </w:r>
    </w:p>
    <w:p w14:paraId="79A219E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Позвала бабка внучку.</w:t>
      </w:r>
    </w:p>
    <w:p w14:paraId="5AC8CA92"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Внучка за бабку,</w:t>
      </w:r>
    </w:p>
    <w:p w14:paraId="64103574"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Бабка за дедку,</w:t>
      </w:r>
    </w:p>
    <w:p w14:paraId="5CDF8AFD"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Дедка за репку —</w:t>
      </w:r>
    </w:p>
    <w:p w14:paraId="06E402AD"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Тянут-потянут, вытянуть не могут.</w:t>
      </w:r>
    </w:p>
    <w:p w14:paraId="7447568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Позвала внучка Жучку.</w:t>
      </w:r>
    </w:p>
    <w:p w14:paraId="6FCE5A6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Жучка за внучку,</w:t>
      </w:r>
    </w:p>
    <w:p w14:paraId="5A6FA6B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Внучка за бабку,</w:t>
      </w:r>
    </w:p>
    <w:p w14:paraId="085ABCD4"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Бабка за дедку,</w:t>
      </w:r>
    </w:p>
    <w:p w14:paraId="1C0AD36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Дедка за репку —</w:t>
      </w:r>
    </w:p>
    <w:p w14:paraId="665CEDB5"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Тянут-потянут, вытянуть не могут.</w:t>
      </w:r>
    </w:p>
    <w:p w14:paraId="16182A0C"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Позвала Жучка кошку.</w:t>
      </w:r>
    </w:p>
    <w:p w14:paraId="3811DA6A"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Кошка за Жучку,</w:t>
      </w:r>
    </w:p>
    <w:p w14:paraId="1FF4D5F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Жучка за внучку,</w:t>
      </w:r>
    </w:p>
    <w:p w14:paraId="0EC2680A"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Внучка за бабку,</w:t>
      </w:r>
    </w:p>
    <w:p w14:paraId="531DF749"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Бабка за дедку,</w:t>
      </w:r>
    </w:p>
    <w:p w14:paraId="3FA4997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Дедка за репку —</w:t>
      </w:r>
    </w:p>
    <w:p w14:paraId="289F497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Тянут-потянут, вытянуть не могут.</w:t>
      </w:r>
    </w:p>
    <w:p w14:paraId="01D108C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Позвала кошка мышку.</w:t>
      </w:r>
    </w:p>
    <w:p w14:paraId="4B4BACBD"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lastRenderedPageBreak/>
        <w:t>Мышка за кошку,</w:t>
      </w:r>
    </w:p>
    <w:p w14:paraId="312EA9B4"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Кошка за Жучку,</w:t>
      </w:r>
    </w:p>
    <w:p w14:paraId="66311D1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Жучка за внучку,</w:t>
      </w:r>
    </w:p>
    <w:p w14:paraId="05366FED"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Внучка за бабку,</w:t>
      </w:r>
    </w:p>
    <w:p w14:paraId="147085C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Бабка за дедку,</w:t>
      </w:r>
    </w:p>
    <w:p w14:paraId="3BC9035A"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Дедка за репку —</w:t>
      </w:r>
    </w:p>
    <w:p w14:paraId="2992684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Times New Roman" w:hAnsi="Times New Roman" w:cs="Times New Roman"/>
          <w:color w:val="000000"/>
          <w:sz w:val="28"/>
          <w:szCs w:val="28"/>
          <w:lang w:eastAsia="ru-RU"/>
        </w:rPr>
      </w:pPr>
      <w:r w:rsidRPr="002A7B8A">
        <w:rPr>
          <w:rFonts w:ascii="Times New Roman" w:eastAsia="Times New Roman" w:hAnsi="Times New Roman" w:cs="Times New Roman"/>
          <w:color w:val="000000"/>
          <w:sz w:val="28"/>
          <w:szCs w:val="28"/>
          <w:lang w:eastAsia="ru-RU"/>
        </w:rPr>
        <w:t>Тянут-потянут — и вытянули репку.</w:t>
      </w:r>
    </w:p>
    <w:p w14:paraId="70B7BB7E"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Вариант 2.</w:t>
      </w:r>
    </w:p>
    <w:p w14:paraId="53A0BE18" w14:textId="77777777" w:rsidR="002A7B8A" w:rsidRPr="002A7B8A" w:rsidRDefault="002A7B8A" w:rsidP="002A7B8A">
      <w:pPr>
        <w:spacing w:line="240" w:lineRule="auto"/>
        <w:jc w:val="both"/>
        <w:rPr>
          <w:rFonts w:ascii="Times New Roman" w:eastAsia="Times New Roman" w:hAnsi="Times New Roman" w:cs="Times New Roman"/>
          <w:b/>
          <w:bCs/>
          <w:sz w:val="28"/>
          <w:szCs w:val="28"/>
          <w:lang w:eastAsia="ru-RU"/>
        </w:rPr>
      </w:pPr>
      <w:r w:rsidRPr="002A7B8A">
        <w:rPr>
          <w:rFonts w:ascii="Times New Roman" w:eastAsia="Times New Roman" w:hAnsi="Times New Roman" w:cs="Times New Roman"/>
          <w:b/>
          <w:bCs/>
          <w:sz w:val="28"/>
          <w:szCs w:val="28"/>
          <w:lang w:eastAsia="ru-RU"/>
        </w:rPr>
        <w:t xml:space="preserve">Автор: </w:t>
      </w:r>
      <w:r w:rsidRPr="002A7B8A">
        <w:rPr>
          <w:rFonts w:ascii="Times New Roman" w:eastAsia="Times New Roman" w:hAnsi="Times New Roman" w:cs="Times New Roman"/>
          <w:sz w:val="28"/>
          <w:szCs w:val="28"/>
          <w:lang w:eastAsia="ru-RU"/>
        </w:rPr>
        <w:t>Александр Сергеевич Пушкин – русский поэт, драматург и прозаик, заложивший основы русского реалистического направления. Один из самых авторитетных литературных деятелей первой трети XIX века. Ещё при жизни Пушкина сложилась его репутация величайшего национального русского поэта. Пушкин рассматривается как основоположник современного русского литературного языка, писал стихотворения, романы, повести, поэмы, сказки, драматические произведения, сонеты и послания.</w:t>
      </w:r>
    </w:p>
    <w:p w14:paraId="58A97928" w14:textId="77777777" w:rsidR="002A7B8A" w:rsidRPr="002A7B8A" w:rsidRDefault="002A7B8A" w:rsidP="002A7B8A">
      <w:pPr>
        <w:spacing w:line="240" w:lineRule="auto"/>
        <w:jc w:val="center"/>
        <w:rPr>
          <w:rFonts w:ascii="Times New Roman" w:eastAsia="Times New Roman" w:hAnsi="Times New Roman" w:cs="Times New Roman"/>
          <w:b/>
          <w:bCs/>
          <w:sz w:val="28"/>
          <w:szCs w:val="28"/>
          <w:lang w:eastAsia="ru-RU"/>
        </w:rPr>
      </w:pPr>
      <w:r w:rsidRPr="002A7B8A">
        <w:rPr>
          <w:rFonts w:ascii="Times New Roman" w:eastAsia="Times New Roman" w:hAnsi="Times New Roman" w:cs="Times New Roman"/>
          <w:b/>
          <w:bCs/>
          <w:sz w:val="28"/>
          <w:szCs w:val="28"/>
          <w:lang w:eastAsia="ru-RU"/>
        </w:rPr>
        <w:t>Сказка</w:t>
      </w:r>
    </w:p>
    <w:p w14:paraId="7899D695" w14:textId="77777777" w:rsidR="002A7B8A" w:rsidRPr="002A7B8A" w:rsidRDefault="002A7B8A" w:rsidP="002A7B8A">
      <w:pPr>
        <w:spacing w:line="240" w:lineRule="auto"/>
        <w:jc w:val="center"/>
        <w:rPr>
          <w:rFonts w:ascii="Times New Roman" w:eastAsia="Times New Roman" w:hAnsi="Times New Roman" w:cs="Times New Roman"/>
          <w:b/>
          <w:bCs/>
          <w:sz w:val="28"/>
          <w:szCs w:val="28"/>
          <w:lang w:eastAsia="ru-RU"/>
        </w:rPr>
      </w:pPr>
      <w:r w:rsidRPr="002A7B8A">
        <w:rPr>
          <w:rFonts w:ascii="Times New Roman" w:eastAsia="Times New Roman" w:hAnsi="Times New Roman" w:cs="Times New Roman"/>
          <w:b/>
          <w:bCs/>
          <w:sz w:val="28"/>
          <w:szCs w:val="28"/>
          <w:lang w:eastAsia="ru-RU"/>
        </w:rPr>
        <w:t>о попе и о работнике его Балде</w:t>
      </w:r>
    </w:p>
    <w:p w14:paraId="40CA174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Жил-был поп,</w:t>
      </w:r>
    </w:p>
    <w:p w14:paraId="23EBD01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Толоконный лоб.</w:t>
      </w:r>
    </w:p>
    <w:p w14:paraId="289ADF4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Пошел поп по базару</w:t>
      </w:r>
    </w:p>
    <w:p w14:paraId="5874168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Посмотреть кой-какого товару.</w:t>
      </w:r>
    </w:p>
    <w:p w14:paraId="78914FA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Навстречу ему Балда</w:t>
      </w:r>
    </w:p>
    <w:p w14:paraId="79A970E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Идет, сам не зная куда.</w:t>
      </w:r>
    </w:p>
    <w:p w14:paraId="745CAFB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«Что, батька, так рано поднялся?</w:t>
      </w:r>
    </w:p>
    <w:p w14:paraId="22CE1E6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Чего ты взыскался?»</w:t>
      </w:r>
    </w:p>
    <w:p w14:paraId="5871394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 ему в ответ: «Нужен мне работник:</w:t>
      </w:r>
    </w:p>
    <w:p w14:paraId="0AAFF75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Повар, конюх и плотник.</w:t>
      </w:r>
    </w:p>
    <w:p w14:paraId="1BAFCF0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где найти мне такого</w:t>
      </w:r>
    </w:p>
    <w:p w14:paraId="42A6B30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Служителя не слишком дорогого?»</w:t>
      </w:r>
    </w:p>
    <w:p w14:paraId="10302D0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Балда говорит: «Буду служить тебе славно,</w:t>
      </w:r>
    </w:p>
    <w:p w14:paraId="233C329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Усердно и очень исправно,</w:t>
      </w:r>
    </w:p>
    <w:p w14:paraId="576CDA6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 год за три щелка тебе по лбу,</w:t>
      </w:r>
    </w:p>
    <w:p w14:paraId="0602EF8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Есть же мне давай вареную полбу».</w:t>
      </w:r>
    </w:p>
    <w:p w14:paraId="39AB75D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Призадумался поп,</w:t>
      </w:r>
    </w:p>
    <w:p w14:paraId="01D49F9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Стал себе почесывать лоб.</w:t>
      </w:r>
    </w:p>
    <w:p w14:paraId="54FBE9B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Щелк щелку ведь розь.</w:t>
      </w:r>
    </w:p>
    <w:p w14:paraId="5F427E6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понадеялся он на русский авось.</w:t>
      </w:r>
    </w:p>
    <w:p w14:paraId="14F8339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 говорит Балде: «Ладно.</w:t>
      </w:r>
    </w:p>
    <w:p w14:paraId="10E049E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Не будет нам обоим накладно.</w:t>
      </w:r>
    </w:p>
    <w:p w14:paraId="0780DEA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Поживи-ка на моем подворье,</w:t>
      </w:r>
    </w:p>
    <w:p w14:paraId="75EB0A3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Окажи свое усердие и </w:t>
      </w:r>
      <w:proofErr w:type="spellStart"/>
      <w:r w:rsidRPr="002A7B8A">
        <w:rPr>
          <w:rFonts w:ascii="Times New Roman" w:eastAsia="Times New Roman" w:hAnsi="Times New Roman" w:cs="Times New Roman"/>
          <w:sz w:val="28"/>
          <w:szCs w:val="28"/>
          <w:lang w:eastAsia="ru-RU"/>
        </w:rPr>
        <w:t>проворье</w:t>
      </w:r>
      <w:proofErr w:type="spellEnd"/>
      <w:r w:rsidRPr="002A7B8A">
        <w:rPr>
          <w:rFonts w:ascii="Times New Roman" w:eastAsia="Times New Roman" w:hAnsi="Times New Roman" w:cs="Times New Roman"/>
          <w:sz w:val="28"/>
          <w:szCs w:val="28"/>
          <w:lang w:eastAsia="ru-RU"/>
        </w:rPr>
        <w:t>».</w:t>
      </w:r>
    </w:p>
    <w:p w14:paraId="54F4578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Живет Балда в поповом доме,</w:t>
      </w:r>
    </w:p>
    <w:p w14:paraId="3CCF4EB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Спит себе на соломе,</w:t>
      </w:r>
    </w:p>
    <w:p w14:paraId="780C309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Ест за четверых,</w:t>
      </w:r>
    </w:p>
    <w:p w14:paraId="06B1678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Работает за семерых;</w:t>
      </w:r>
    </w:p>
    <w:p w14:paraId="5EDD68F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До́ светла всё у него пляшет,</w:t>
      </w:r>
    </w:p>
    <w:p w14:paraId="6F103A5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Лошадь запряжет, полосу вспашет,</w:t>
      </w:r>
    </w:p>
    <w:p w14:paraId="5C9B3CC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Печь затопит, всё заготовит, закупит,</w:t>
      </w:r>
    </w:p>
    <w:p w14:paraId="4A776D0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Яичко испечет да сам и облупит.</w:t>
      </w:r>
    </w:p>
    <w:p w14:paraId="629F152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Попадья Балдой не нахвалится,</w:t>
      </w:r>
    </w:p>
    <w:p w14:paraId="0BFBC1C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Поповна о Балде лишь и печалится,</w:t>
      </w:r>
    </w:p>
    <w:p w14:paraId="5444C64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Попенок зовет его тятей;</w:t>
      </w:r>
    </w:p>
    <w:p w14:paraId="6D768DD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Кашу заварит, нянчится с дитятей.</w:t>
      </w:r>
    </w:p>
    <w:p w14:paraId="782C765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Только поп один Балду не любит,</w:t>
      </w:r>
    </w:p>
    <w:p w14:paraId="5CC44CD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Никогда его не приголубит,</w:t>
      </w:r>
    </w:p>
    <w:p w14:paraId="71C54D6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 расплате думает частенько;</w:t>
      </w:r>
    </w:p>
    <w:p w14:paraId="3936DB6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Время идет, и срок уж близенько.</w:t>
      </w:r>
    </w:p>
    <w:p w14:paraId="088B015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 ни ест, ни пьет, ночи не спит:</w:t>
      </w:r>
    </w:p>
    <w:p w14:paraId="57C0208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Лоб у него </w:t>
      </w:r>
      <w:proofErr w:type="spellStart"/>
      <w:r w:rsidRPr="002A7B8A">
        <w:rPr>
          <w:rFonts w:ascii="Times New Roman" w:eastAsia="Times New Roman" w:hAnsi="Times New Roman" w:cs="Times New Roman"/>
          <w:sz w:val="28"/>
          <w:szCs w:val="28"/>
          <w:lang w:eastAsia="ru-RU"/>
        </w:rPr>
        <w:t>заране</w:t>
      </w:r>
      <w:proofErr w:type="spellEnd"/>
      <w:r w:rsidRPr="002A7B8A">
        <w:rPr>
          <w:rFonts w:ascii="Times New Roman" w:eastAsia="Times New Roman" w:hAnsi="Times New Roman" w:cs="Times New Roman"/>
          <w:sz w:val="28"/>
          <w:szCs w:val="28"/>
          <w:lang w:eastAsia="ru-RU"/>
        </w:rPr>
        <w:t xml:space="preserve"> трещит.</w:t>
      </w:r>
    </w:p>
    <w:p w14:paraId="00ADC44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Вот он попадье признается:</w:t>
      </w:r>
    </w:p>
    <w:p w14:paraId="254F7F5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«Так и так: что делать остается?»</w:t>
      </w:r>
    </w:p>
    <w:p w14:paraId="75D59C4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Ум у бабы догадлив,</w:t>
      </w:r>
    </w:p>
    <w:p w14:paraId="1EDA1DF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На всякие хитрости повадлив.</w:t>
      </w:r>
    </w:p>
    <w:p w14:paraId="30BB47E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Попадья говорит: «Знаю средство,</w:t>
      </w:r>
    </w:p>
    <w:p w14:paraId="1BC1EF8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Как удалить от нас такое </w:t>
      </w:r>
      <w:proofErr w:type="spellStart"/>
      <w:r w:rsidRPr="002A7B8A">
        <w:rPr>
          <w:rFonts w:ascii="Times New Roman" w:eastAsia="Times New Roman" w:hAnsi="Times New Roman" w:cs="Times New Roman"/>
          <w:sz w:val="28"/>
          <w:szCs w:val="28"/>
          <w:lang w:eastAsia="ru-RU"/>
        </w:rPr>
        <w:t>бедство</w:t>
      </w:r>
      <w:proofErr w:type="spellEnd"/>
      <w:r w:rsidRPr="002A7B8A">
        <w:rPr>
          <w:rFonts w:ascii="Times New Roman" w:eastAsia="Times New Roman" w:hAnsi="Times New Roman" w:cs="Times New Roman"/>
          <w:sz w:val="28"/>
          <w:szCs w:val="28"/>
          <w:lang w:eastAsia="ru-RU"/>
        </w:rPr>
        <w:t>:</w:t>
      </w:r>
    </w:p>
    <w:p w14:paraId="7A0E4DD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Закажи Балде службу, чтоб стало ему невмочь;</w:t>
      </w:r>
    </w:p>
    <w:p w14:paraId="11CCA4A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требуй, чтоб он ее исполнил точь-в-точь.</w:t>
      </w:r>
    </w:p>
    <w:p w14:paraId="72D6084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Тем ты и лоб от расправы избавишь</w:t>
      </w:r>
    </w:p>
    <w:p w14:paraId="1807F1D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 Балду-то без расплаты отправишь».</w:t>
      </w:r>
    </w:p>
    <w:p w14:paraId="03D6B17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Стало на сердце попа веселее,</w:t>
      </w:r>
    </w:p>
    <w:p w14:paraId="5E63A1B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Начал он глядеть на Балду посмелее.</w:t>
      </w:r>
    </w:p>
    <w:p w14:paraId="2F40924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Вот он кричит: «Поди-ка сюда,</w:t>
      </w:r>
    </w:p>
    <w:p w14:paraId="5B384D4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Верный мой работник Балда.</w:t>
      </w:r>
    </w:p>
    <w:p w14:paraId="19F8E84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Слушай: платить обязались черти</w:t>
      </w:r>
    </w:p>
    <w:p w14:paraId="7CF36C3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Мне оброк по самой моей смерти;</w:t>
      </w:r>
    </w:p>
    <w:p w14:paraId="218C63D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Лучшего б не надобно дохода,</w:t>
      </w:r>
    </w:p>
    <w:p w14:paraId="21DDDB9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есть на них недоимки за три года.</w:t>
      </w:r>
    </w:p>
    <w:p w14:paraId="573DC5B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Как наешься ты своей полбы,</w:t>
      </w:r>
    </w:p>
    <w:p w14:paraId="77D798A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Собери-ка с чертей оброк мне полный».</w:t>
      </w:r>
    </w:p>
    <w:p w14:paraId="250768C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Балда, с попом понапрасну не споря,</w:t>
      </w:r>
    </w:p>
    <w:p w14:paraId="284C545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Пошел, сел у берега моря;</w:t>
      </w:r>
    </w:p>
    <w:p w14:paraId="134B8B1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Там он стал веревку крутить</w:t>
      </w:r>
    </w:p>
    <w:p w14:paraId="54236E6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конец ее в море мочить.</w:t>
      </w:r>
    </w:p>
    <w:p w14:paraId="6E506EF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Вот из моря вылез старый Бес:</w:t>
      </w:r>
    </w:p>
    <w:p w14:paraId="1EBCEC7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«Зачем ты, Балда, к нам залез?»</w:t>
      </w:r>
    </w:p>
    <w:p w14:paraId="50C968A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Да вот веревкой хочу море </w:t>
      </w:r>
      <w:proofErr w:type="spellStart"/>
      <w:r w:rsidRPr="002A7B8A">
        <w:rPr>
          <w:rFonts w:ascii="Times New Roman" w:eastAsia="Times New Roman" w:hAnsi="Times New Roman" w:cs="Times New Roman"/>
          <w:sz w:val="28"/>
          <w:szCs w:val="28"/>
          <w:lang w:eastAsia="ru-RU"/>
        </w:rPr>
        <w:t>мо́рщить</w:t>
      </w:r>
      <w:proofErr w:type="spellEnd"/>
      <w:r w:rsidRPr="002A7B8A">
        <w:rPr>
          <w:rFonts w:ascii="Times New Roman" w:eastAsia="Times New Roman" w:hAnsi="Times New Roman" w:cs="Times New Roman"/>
          <w:sz w:val="28"/>
          <w:szCs w:val="28"/>
          <w:lang w:eastAsia="ru-RU"/>
        </w:rPr>
        <w:t>,</w:t>
      </w:r>
    </w:p>
    <w:p w14:paraId="59BFAD9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вас, проклятое племя, корчить. —</w:t>
      </w:r>
    </w:p>
    <w:p w14:paraId="2972A60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Беса старого взяла тут унылость.</w:t>
      </w:r>
    </w:p>
    <w:p w14:paraId="2E57911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«Скажи, за что такая немилость?»</w:t>
      </w:r>
    </w:p>
    <w:p w14:paraId="7066DF1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Как за что? Вы не </w:t>
      </w:r>
      <w:proofErr w:type="spellStart"/>
      <w:r w:rsidRPr="002A7B8A">
        <w:rPr>
          <w:rFonts w:ascii="Times New Roman" w:eastAsia="Times New Roman" w:hAnsi="Times New Roman" w:cs="Times New Roman"/>
          <w:sz w:val="28"/>
          <w:szCs w:val="28"/>
          <w:lang w:eastAsia="ru-RU"/>
        </w:rPr>
        <w:t>плотите</w:t>
      </w:r>
      <w:proofErr w:type="spellEnd"/>
      <w:r w:rsidRPr="002A7B8A">
        <w:rPr>
          <w:rFonts w:ascii="Times New Roman" w:eastAsia="Times New Roman" w:hAnsi="Times New Roman" w:cs="Times New Roman"/>
          <w:sz w:val="28"/>
          <w:szCs w:val="28"/>
          <w:lang w:eastAsia="ru-RU"/>
        </w:rPr>
        <w:t xml:space="preserve"> оброка,</w:t>
      </w:r>
    </w:p>
    <w:p w14:paraId="3588B81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Не помните </w:t>
      </w:r>
      <w:proofErr w:type="spellStart"/>
      <w:r w:rsidRPr="002A7B8A">
        <w:rPr>
          <w:rFonts w:ascii="Times New Roman" w:eastAsia="Times New Roman" w:hAnsi="Times New Roman" w:cs="Times New Roman"/>
          <w:sz w:val="28"/>
          <w:szCs w:val="28"/>
          <w:lang w:eastAsia="ru-RU"/>
        </w:rPr>
        <w:t>положеного</w:t>
      </w:r>
      <w:proofErr w:type="spellEnd"/>
      <w:r w:rsidRPr="002A7B8A">
        <w:rPr>
          <w:rFonts w:ascii="Times New Roman" w:eastAsia="Times New Roman" w:hAnsi="Times New Roman" w:cs="Times New Roman"/>
          <w:sz w:val="28"/>
          <w:szCs w:val="28"/>
          <w:lang w:eastAsia="ru-RU"/>
        </w:rPr>
        <w:t xml:space="preserve"> срока;</w:t>
      </w:r>
    </w:p>
    <w:p w14:paraId="590A27D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Вот ужо будет вам потеха,</w:t>
      </w:r>
    </w:p>
    <w:p w14:paraId="75A7176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Вам, собакам, великая помеха. —</w:t>
      </w:r>
    </w:p>
    <w:p w14:paraId="2639C26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w:t>
      </w:r>
      <w:proofErr w:type="spellStart"/>
      <w:r w:rsidRPr="002A7B8A">
        <w:rPr>
          <w:rFonts w:ascii="Times New Roman" w:eastAsia="Times New Roman" w:hAnsi="Times New Roman" w:cs="Times New Roman"/>
          <w:sz w:val="28"/>
          <w:szCs w:val="28"/>
          <w:lang w:eastAsia="ru-RU"/>
        </w:rPr>
        <w:t>Ба́лдушка</w:t>
      </w:r>
      <w:proofErr w:type="spellEnd"/>
      <w:r w:rsidRPr="002A7B8A">
        <w:rPr>
          <w:rFonts w:ascii="Times New Roman" w:eastAsia="Times New Roman" w:hAnsi="Times New Roman" w:cs="Times New Roman"/>
          <w:sz w:val="28"/>
          <w:szCs w:val="28"/>
          <w:lang w:eastAsia="ru-RU"/>
        </w:rPr>
        <w:t>, погоди ты морщить море,</w:t>
      </w:r>
    </w:p>
    <w:p w14:paraId="10E2D5B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Оброк сполна ты получишь вскоре.</w:t>
      </w:r>
    </w:p>
    <w:p w14:paraId="692E669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Погоди, вышлю к тебе внука».</w:t>
      </w:r>
    </w:p>
    <w:p w14:paraId="34235C4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Балда мыслит: «Этого провести не штука!»</w:t>
      </w:r>
    </w:p>
    <w:p w14:paraId="4B98791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Вынырнул подосланный бесенок,</w:t>
      </w:r>
    </w:p>
    <w:p w14:paraId="336B65D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Замяукал он, как голодный котенок:</w:t>
      </w:r>
    </w:p>
    <w:p w14:paraId="3A2FB3B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«Здравствуй, Балда мужичок;</w:t>
      </w:r>
    </w:p>
    <w:p w14:paraId="530D501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Какой тебе надобен оброк?</w:t>
      </w:r>
    </w:p>
    <w:p w14:paraId="40C5499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Об оброке век мы не слыхали,</w:t>
      </w:r>
    </w:p>
    <w:p w14:paraId="6BA4B5D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Не было чертям такой печали.</w:t>
      </w:r>
    </w:p>
    <w:p w14:paraId="28DFE0D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Ну, так и быть — возьми, да </w:t>
      </w:r>
      <w:proofErr w:type="gramStart"/>
      <w:r w:rsidRPr="002A7B8A">
        <w:rPr>
          <w:rFonts w:ascii="Times New Roman" w:eastAsia="Times New Roman" w:hAnsi="Times New Roman" w:cs="Times New Roman"/>
          <w:sz w:val="28"/>
          <w:szCs w:val="28"/>
          <w:lang w:eastAsia="ru-RU"/>
        </w:rPr>
        <w:t>с уговору</w:t>
      </w:r>
      <w:proofErr w:type="gramEnd"/>
      <w:r w:rsidRPr="002A7B8A">
        <w:rPr>
          <w:rFonts w:ascii="Times New Roman" w:eastAsia="Times New Roman" w:hAnsi="Times New Roman" w:cs="Times New Roman"/>
          <w:sz w:val="28"/>
          <w:szCs w:val="28"/>
          <w:lang w:eastAsia="ru-RU"/>
        </w:rPr>
        <w:t>,</w:t>
      </w:r>
    </w:p>
    <w:p w14:paraId="2FC1E17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 общего нашего приговору —</w:t>
      </w:r>
    </w:p>
    <w:p w14:paraId="3BF2622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Чтобы впредь не было никому горя:</w:t>
      </w:r>
    </w:p>
    <w:p w14:paraId="5CAC2B3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Кто скорее из нас обежит около моря,</w:t>
      </w:r>
    </w:p>
    <w:p w14:paraId="5401B30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Тот и бери себе полный оброк,</w:t>
      </w:r>
    </w:p>
    <w:p w14:paraId="603E885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Между тем там приготовят мешок».</w:t>
      </w:r>
    </w:p>
    <w:p w14:paraId="5A010ED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Засмеялся Балда лукаво:</w:t>
      </w:r>
    </w:p>
    <w:p w14:paraId="75A2AEB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«Что ты это выдумал, право?</w:t>
      </w:r>
    </w:p>
    <w:p w14:paraId="7D1551D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Где тебе тягаться со мною,</w:t>
      </w:r>
    </w:p>
    <w:p w14:paraId="35F150C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Со мною, с самим Балдою?</w:t>
      </w:r>
    </w:p>
    <w:p w14:paraId="05B52B5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Экого послали супостата!</w:t>
      </w:r>
    </w:p>
    <w:p w14:paraId="124BF61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Подожди-ка моего меньшого брата».</w:t>
      </w:r>
    </w:p>
    <w:p w14:paraId="072D335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Пошел Балда в ближний лесок,</w:t>
      </w:r>
    </w:p>
    <w:p w14:paraId="6C16652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Поймал двух </w:t>
      </w:r>
      <w:proofErr w:type="spellStart"/>
      <w:r w:rsidRPr="002A7B8A">
        <w:rPr>
          <w:rFonts w:ascii="Times New Roman" w:eastAsia="Times New Roman" w:hAnsi="Times New Roman" w:cs="Times New Roman"/>
          <w:sz w:val="28"/>
          <w:szCs w:val="28"/>
          <w:lang w:eastAsia="ru-RU"/>
        </w:rPr>
        <w:t>зайков</w:t>
      </w:r>
      <w:proofErr w:type="spellEnd"/>
      <w:r w:rsidRPr="002A7B8A">
        <w:rPr>
          <w:rFonts w:ascii="Times New Roman" w:eastAsia="Times New Roman" w:hAnsi="Times New Roman" w:cs="Times New Roman"/>
          <w:sz w:val="28"/>
          <w:szCs w:val="28"/>
          <w:lang w:eastAsia="ru-RU"/>
        </w:rPr>
        <w:t>, да в мешок.</w:t>
      </w:r>
    </w:p>
    <w:p w14:paraId="32340C0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 морю опять он приходит,</w:t>
      </w:r>
    </w:p>
    <w:p w14:paraId="11BEF1B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У моря бесенка находит.</w:t>
      </w:r>
    </w:p>
    <w:p w14:paraId="654BCCA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Держит Балда за уши одного зайку:</w:t>
      </w:r>
    </w:p>
    <w:p w14:paraId="27F6EDF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«Попляши-</w:t>
      </w:r>
      <w:proofErr w:type="spellStart"/>
      <w:r w:rsidRPr="002A7B8A">
        <w:rPr>
          <w:rFonts w:ascii="Times New Roman" w:eastAsia="Times New Roman" w:hAnsi="Times New Roman" w:cs="Times New Roman"/>
          <w:sz w:val="28"/>
          <w:szCs w:val="28"/>
          <w:lang w:eastAsia="ru-RU"/>
        </w:rPr>
        <w:t>тка</w:t>
      </w:r>
      <w:proofErr w:type="spellEnd"/>
      <w:r w:rsidRPr="002A7B8A">
        <w:rPr>
          <w:rFonts w:ascii="Times New Roman" w:eastAsia="Times New Roman" w:hAnsi="Times New Roman" w:cs="Times New Roman"/>
          <w:sz w:val="28"/>
          <w:szCs w:val="28"/>
          <w:lang w:eastAsia="ru-RU"/>
        </w:rPr>
        <w:t xml:space="preserve"> ты под нашу балалайку:</w:t>
      </w:r>
    </w:p>
    <w:p w14:paraId="471431F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Ты, бесенок, еще молоденек,</w:t>
      </w:r>
    </w:p>
    <w:p w14:paraId="6CCE8A2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Со мною тягаться слабенек;</w:t>
      </w:r>
    </w:p>
    <w:p w14:paraId="4A96F2C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Это было б лишь времени трата.</w:t>
      </w:r>
    </w:p>
    <w:p w14:paraId="1BED8D6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Обгони-ка сперва моего брата.</w:t>
      </w:r>
    </w:p>
    <w:p w14:paraId="03563D4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Раз, два, три! догоняй-ка».</w:t>
      </w:r>
    </w:p>
    <w:p w14:paraId="1E7886C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Пустились бесенок и зайка:</w:t>
      </w:r>
    </w:p>
    <w:p w14:paraId="10D6976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Бесенок по берегу морскому,</w:t>
      </w:r>
    </w:p>
    <w:p w14:paraId="137ACC2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зайка в лесок до дому.</w:t>
      </w:r>
    </w:p>
    <w:p w14:paraId="68F661B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Вот, море кругом обежавши,</w:t>
      </w:r>
    </w:p>
    <w:p w14:paraId="4F104F4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Высунув язык, </w:t>
      </w:r>
      <w:proofErr w:type="spellStart"/>
      <w:r w:rsidRPr="002A7B8A">
        <w:rPr>
          <w:rFonts w:ascii="Times New Roman" w:eastAsia="Times New Roman" w:hAnsi="Times New Roman" w:cs="Times New Roman"/>
          <w:sz w:val="28"/>
          <w:szCs w:val="28"/>
          <w:lang w:eastAsia="ru-RU"/>
        </w:rPr>
        <w:t>мордку</w:t>
      </w:r>
      <w:proofErr w:type="spellEnd"/>
      <w:r w:rsidRPr="002A7B8A">
        <w:rPr>
          <w:rFonts w:ascii="Times New Roman" w:eastAsia="Times New Roman" w:hAnsi="Times New Roman" w:cs="Times New Roman"/>
          <w:sz w:val="28"/>
          <w:szCs w:val="28"/>
          <w:lang w:eastAsia="ru-RU"/>
        </w:rPr>
        <w:t xml:space="preserve"> поднявши,</w:t>
      </w:r>
    </w:p>
    <w:p w14:paraId="3FBE127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Прибежал бесенок, задыхаясь,</w:t>
      </w:r>
    </w:p>
    <w:p w14:paraId="79D61CA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Весь мокрешенек, лапкой утираясь,</w:t>
      </w:r>
    </w:p>
    <w:p w14:paraId="2615A42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Мысля: дело с Балдою сладит.</w:t>
      </w:r>
    </w:p>
    <w:p w14:paraId="27467D3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Глядь — а Балда братца гладит,</w:t>
      </w:r>
    </w:p>
    <w:p w14:paraId="563DE6F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Приговаривая: «Братец мой любимый,</w:t>
      </w:r>
    </w:p>
    <w:p w14:paraId="1FD3737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Устал, бедняжка! отдохни, родимый».</w:t>
      </w:r>
    </w:p>
    <w:p w14:paraId="0E018A3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Бесенок оторопел,</w:t>
      </w:r>
    </w:p>
    <w:p w14:paraId="6C209F6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Хвостик поджал, совсем присмирел.</w:t>
      </w:r>
    </w:p>
    <w:p w14:paraId="3A90CF9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На братца поглядывает боком.</w:t>
      </w:r>
    </w:p>
    <w:p w14:paraId="6078E0A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«Погоди, — говорит, — схожу за оброком».</w:t>
      </w:r>
    </w:p>
    <w:p w14:paraId="184EFF6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Пошел к деду, говорит: «Беда!</w:t>
      </w:r>
    </w:p>
    <w:p w14:paraId="29A89D4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Обогнал меня меньшой Балда!»</w:t>
      </w:r>
    </w:p>
    <w:p w14:paraId="44A6B9F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Старый Бес стал тут думать думу.</w:t>
      </w:r>
    </w:p>
    <w:p w14:paraId="4B38CDE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Балда наделал такого шуму,</w:t>
      </w:r>
    </w:p>
    <w:p w14:paraId="5D41332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Что всё море смутилось</w:t>
      </w:r>
    </w:p>
    <w:p w14:paraId="295507A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 волнами так и расходилось.</w:t>
      </w:r>
    </w:p>
    <w:p w14:paraId="3E13AEB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Вылез бесенок: «Полно, мужичок,</w:t>
      </w:r>
    </w:p>
    <w:p w14:paraId="142297E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Вышлем тебе весь оброк —</w:t>
      </w:r>
    </w:p>
    <w:p w14:paraId="0E29F7D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Только слушай. Видишь ты палку эту?</w:t>
      </w:r>
    </w:p>
    <w:p w14:paraId="7B16EB0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Выбери себе любимую мету.</w:t>
      </w:r>
    </w:p>
    <w:p w14:paraId="394303D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Кто далее палку бросит,</w:t>
      </w:r>
    </w:p>
    <w:p w14:paraId="5AF6636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Тот пускай и оброк уносит.</w:t>
      </w:r>
    </w:p>
    <w:p w14:paraId="3951727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Что ж? боишься вывихнуть ручки?</w:t>
      </w:r>
    </w:p>
    <w:p w14:paraId="04A2051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Чего ты ждешь?» — Да жду вон этой тучки;</w:t>
      </w:r>
    </w:p>
    <w:p w14:paraId="56AA41D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Зашвырну туда твою палку,</w:t>
      </w:r>
    </w:p>
    <w:p w14:paraId="5CAC799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и начну с вами, чертями, свалку.</w:t>
      </w:r>
    </w:p>
    <w:p w14:paraId="5FC1A7A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Испугался бесенок да к деду,</w:t>
      </w:r>
    </w:p>
    <w:p w14:paraId="234A10B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Рассказывать про </w:t>
      </w:r>
      <w:proofErr w:type="spellStart"/>
      <w:r w:rsidRPr="002A7B8A">
        <w:rPr>
          <w:rFonts w:ascii="Times New Roman" w:eastAsia="Times New Roman" w:hAnsi="Times New Roman" w:cs="Times New Roman"/>
          <w:sz w:val="28"/>
          <w:szCs w:val="28"/>
          <w:lang w:eastAsia="ru-RU"/>
        </w:rPr>
        <w:t>Балдову</w:t>
      </w:r>
      <w:proofErr w:type="spellEnd"/>
      <w:r w:rsidRPr="002A7B8A">
        <w:rPr>
          <w:rFonts w:ascii="Times New Roman" w:eastAsia="Times New Roman" w:hAnsi="Times New Roman" w:cs="Times New Roman"/>
          <w:sz w:val="28"/>
          <w:szCs w:val="28"/>
          <w:lang w:eastAsia="ru-RU"/>
        </w:rPr>
        <w:t xml:space="preserve"> победу,</w:t>
      </w:r>
    </w:p>
    <w:p w14:paraId="6B70A5F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Балда над морем опять шумит</w:t>
      </w:r>
    </w:p>
    <w:p w14:paraId="5B9B818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чертям веревкой грозит.</w:t>
      </w:r>
    </w:p>
    <w:p w14:paraId="77C58DB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Вылез опять бесенок: «Что ты хлопочешь?</w:t>
      </w:r>
    </w:p>
    <w:p w14:paraId="70DB2FC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Будет тебе оброк, коли захочешь...»</w:t>
      </w:r>
    </w:p>
    <w:p w14:paraId="23C4AE0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Нет, — говорит Балда, —</w:t>
      </w:r>
    </w:p>
    <w:p w14:paraId="4B55EA96"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Теперь моя череда,</w:t>
      </w:r>
    </w:p>
    <w:p w14:paraId="3A15495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Условия сам назначу,</w:t>
      </w:r>
    </w:p>
    <w:p w14:paraId="5DAC82E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Задам тебе, </w:t>
      </w:r>
      <w:proofErr w:type="spellStart"/>
      <w:r w:rsidRPr="002A7B8A">
        <w:rPr>
          <w:rFonts w:ascii="Times New Roman" w:eastAsia="Times New Roman" w:hAnsi="Times New Roman" w:cs="Times New Roman"/>
          <w:sz w:val="28"/>
          <w:szCs w:val="28"/>
          <w:lang w:eastAsia="ru-RU"/>
        </w:rPr>
        <w:t>враженок</w:t>
      </w:r>
      <w:proofErr w:type="spellEnd"/>
      <w:r w:rsidRPr="002A7B8A">
        <w:rPr>
          <w:rFonts w:ascii="Times New Roman" w:eastAsia="Times New Roman" w:hAnsi="Times New Roman" w:cs="Times New Roman"/>
          <w:sz w:val="28"/>
          <w:szCs w:val="28"/>
          <w:lang w:eastAsia="ru-RU"/>
        </w:rPr>
        <w:t>, задачу.</w:t>
      </w:r>
    </w:p>
    <w:p w14:paraId="3E278787"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Посмотрим, какова у тебя сила.</w:t>
      </w:r>
    </w:p>
    <w:p w14:paraId="0D87202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Видишь, там сивая кобыла?</w:t>
      </w:r>
    </w:p>
    <w:p w14:paraId="13EA724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Кобылу подыми-</w:t>
      </w:r>
      <w:proofErr w:type="spellStart"/>
      <w:r w:rsidRPr="002A7B8A">
        <w:rPr>
          <w:rFonts w:ascii="Times New Roman" w:eastAsia="Times New Roman" w:hAnsi="Times New Roman" w:cs="Times New Roman"/>
          <w:sz w:val="28"/>
          <w:szCs w:val="28"/>
          <w:lang w:eastAsia="ru-RU"/>
        </w:rPr>
        <w:t>тка</w:t>
      </w:r>
      <w:proofErr w:type="spellEnd"/>
      <w:r w:rsidRPr="002A7B8A">
        <w:rPr>
          <w:rFonts w:ascii="Times New Roman" w:eastAsia="Times New Roman" w:hAnsi="Times New Roman" w:cs="Times New Roman"/>
          <w:sz w:val="28"/>
          <w:szCs w:val="28"/>
          <w:lang w:eastAsia="ru-RU"/>
        </w:rPr>
        <w:t xml:space="preserve"> ты,</w:t>
      </w:r>
    </w:p>
    <w:p w14:paraId="242E16E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неси ее полверсты;</w:t>
      </w:r>
    </w:p>
    <w:p w14:paraId="1730ABD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Снесешь кобылу, оброк уж твой;</w:t>
      </w:r>
    </w:p>
    <w:p w14:paraId="413CA1A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Не снесешь кобылы, ан будет он мой. —</w:t>
      </w:r>
    </w:p>
    <w:p w14:paraId="4E137CD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Бедненькой бес</w:t>
      </w:r>
    </w:p>
    <w:p w14:paraId="5CA9C5E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Под кобылу подлез,</w:t>
      </w:r>
    </w:p>
    <w:p w14:paraId="781B3CA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Понатужился,</w:t>
      </w:r>
    </w:p>
    <w:p w14:paraId="47F218C0"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proofErr w:type="spellStart"/>
      <w:r w:rsidRPr="002A7B8A">
        <w:rPr>
          <w:rFonts w:ascii="Times New Roman" w:eastAsia="Times New Roman" w:hAnsi="Times New Roman" w:cs="Times New Roman"/>
          <w:sz w:val="28"/>
          <w:szCs w:val="28"/>
          <w:lang w:eastAsia="ru-RU"/>
        </w:rPr>
        <w:t>Понапружился</w:t>
      </w:r>
      <w:proofErr w:type="spellEnd"/>
      <w:r w:rsidRPr="002A7B8A">
        <w:rPr>
          <w:rFonts w:ascii="Times New Roman" w:eastAsia="Times New Roman" w:hAnsi="Times New Roman" w:cs="Times New Roman"/>
          <w:sz w:val="28"/>
          <w:szCs w:val="28"/>
          <w:lang w:eastAsia="ru-RU"/>
        </w:rPr>
        <w:t>,</w:t>
      </w:r>
    </w:p>
    <w:p w14:paraId="2DAC480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Приподнял кобылу, два шага шагнул,</w:t>
      </w:r>
    </w:p>
    <w:p w14:paraId="4553286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На третьем упал, ножки протянул.</w:t>
      </w:r>
    </w:p>
    <w:p w14:paraId="2242C42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Балда ему: «Глупый ты бес,</w:t>
      </w:r>
    </w:p>
    <w:p w14:paraId="766CBF5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Куда ж ты за нами полез?</w:t>
      </w:r>
    </w:p>
    <w:p w14:paraId="44F6953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 руками-то снести не смог,</w:t>
      </w:r>
    </w:p>
    <w:p w14:paraId="42C79355"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А я, смотри, снесу промеж ног».</w:t>
      </w:r>
    </w:p>
    <w:p w14:paraId="7D6C05B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Сел Балда на кобылку верхом,</w:t>
      </w:r>
    </w:p>
    <w:p w14:paraId="3424DFAE"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версту проскакал, так что пыль столбом.</w:t>
      </w:r>
    </w:p>
    <w:p w14:paraId="05A5DCB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Испугался бесенок и к деду</w:t>
      </w:r>
    </w:p>
    <w:p w14:paraId="471155C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Пошел рассказывать про такую победу.</w:t>
      </w:r>
    </w:p>
    <w:p w14:paraId="7F13E849"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Делать нечего — черти собрали оброк</w:t>
      </w:r>
    </w:p>
    <w:p w14:paraId="39C33F8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Да на Балду взвалили мешок.</w:t>
      </w:r>
    </w:p>
    <w:p w14:paraId="1269774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Идет Балда, покрякивает,</w:t>
      </w:r>
    </w:p>
    <w:p w14:paraId="73110EE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поп, завидя Балду, вскакивает,</w:t>
      </w:r>
    </w:p>
    <w:p w14:paraId="70763572"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За попадью прячется,</w:t>
      </w:r>
    </w:p>
    <w:p w14:paraId="01ED3BCC"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Со страху корячится.</w:t>
      </w:r>
    </w:p>
    <w:p w14:paraId="051BAB7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Балда его тут отыскал,</w:t>
      </w:r>
    </w:p>
    <w:p w14:paraId="118CFFF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Отдал оброк, платы требовать стал.</w:t>
      </w:r>
    </w:p>
    <w:p w14:paraId="6943B4F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Бедный поп</w:t>
      </w:r>
    </w:p>
    <w:p w14:paraId="6582D61D"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Подставил лоб:</w:t>
      </w:r>
    </w:p>
    <w:p w14:paraId="675CFF48"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 первого щелка</w:t>
      </w:r>
    </w:p>
    <w:p w14:paraId="75BA6AC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Прыгнул поп до потолка;</w:t>
      </w:r>
    </w:p>
    <w:p w14:paraId="0BA0787F"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Со второго щелка</w:t>
      </w:r>
    </w:p>
    <w:p w14:paraId="263B45D4"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Лишился поп языка;</w:t>
      </w:r>
    </w:p>
    <w:p w14:paraId="4AF29781"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с третьего щелка</w:t>
      </w:r>
    </w:p>
    <w:p w14:paraId="57AB0043"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Вышибло ум у старика.</w:t>
      </w:r>
    </w:p>
    <w:p w14:paraId="5635E05B"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А Балда приговаривал с укоризной:</w:t>
      </w:r>
    </w:p>
    <w:p w14:paraId="6BECF0FA" w14:textId="77777777" w:rsidR="002A7B8A" w:rsidRPr="002A7B8A" w:rsidRDefault="002A7B8A" w:rsidP="002A7B8A">
      <w:pPr>
        <w:tabs>
          <w:tab w:val="left" w:pos="405"/>
          <w:tab w:val="left" w:pos="1080"/>
          <w:tab w:val="left" w:pos="1245"/>
        </w:tabs>
        <w:spacing w:after="0" w:line="360" w:lineRule="auto"/>
        <w:contextualSpacing/>
        <w:jc w:val="center"/>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«Не гонялся бы ты, поп, за дешевизной».</w:t>
      </w:r>
    </w:p>
    <w:p w14:paraId="7BE5929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Вариант 3. </w:t>
      </w:r>
    </w:p>
    <w:p w14:paraId="3134A64F" w14:textId="77777777" w:rsidR="002A7B8A" w:rsidRPr="002A7B8A" w:rsidRDefault="002A7B8A" w:rsidP="002A7B8A">
      <w:pPr>
        <w:jc w:val="both"/>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Автор: </w:t>
      </w:r>
      <w:r w:rsidRPr="002A7B8A">
        <w:rPr>
          <w:rFonts w:ascii="Times New Roman" w:eastAsia="Calibri" w:hAnsi="Times New Roman" w:cs="Times New Roman"/>
          <w:sz w:val="28"/>
          <w:szCs w:val="28"/>
        </w:rPr>
        <w:t>Николай Николаевич Носов – русский советский детский писатель-прозаик, драматург, киносценарист.</w:t>
      </w:r>
      <w:r w:rsidRPr="002A7B8A">
        <w:rPr>
          <w:rFonts w:ascii="Calibri" w:eastAsia="Calibri" w:hAnsi="Calibri" w:cs="Times New Roman"/>
        </w:rPr>
        <w:t xml:space="preserve"> </w:t>
      </w:r>
      <w:r w:rsidRPr="002A7B8A">
        <w:rPr>
          <w:rFonts w:ascii="Times New Roman" w:eastAsia="Calibri" w:hAnsi="Times New Roman" w:cs="Times New Roman"/>
          <w:sz w:val="28"/>
          <w:szCs w:val="28"/>
        </w:rPr>
        <w:t>Автор ряда юмористических рассказов, школьного романа и популярной трилогии сказочных романов о приключениях Незнайки и его друзей.</w:t>
      </w:r>
      <w:r w:rsidRPr="002A7B8A">
        <w:rPr>
          <w:rFonts w:ascii="Calibri" w:eastAsia="Calibri" w:hAnsi="Calibri" w:cs="Times New Roman"/>
        </w:rPr>
        <w:t xml:space="preserve"> </w:t>
      </w:r>
      <w:r w:rsidRPr="002A7B8A">
        <w:rPr>
          <w:rFonts w:ascii="Times New Roman" w:eastAsia="Calibri" w:hAnsi="Times New Roman" w:cs="Times New Roman"/>
          <w:sz w:val="28"/>
          <w:szCs w:val="28"/>
        </w:rPr>
        <w:t>Родился в Киеве, в семье эстрадного артиста. Окончив школу, поступил на режиссёрский факультет Государственного института кинематографии, а затем более 20 лет проработал кинорежиссёром и художником-мультипликатором.</w:t>
      </w:r>
    </w:p>
    <w:p w14:paraId="4BDCF240"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«Клякса»</w:t>
      </w:r>
    </w:p>
    <w:p w14:paraId="76465B03"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 xml:space="preserve">Я расскажу вам про Федю Рыбкина, о том, как он насмешил весь класс. У него была привычка смешить ребят. И ему было всё равно: перемена сейчас или урок. Так вот. Началось это с того, что Федя подрался с Гришей Копейкиным из-за флакончика туши. Только </w:t>
      </w:r>
      <w:proofErr w:type="gramStart"/>
      <w:r w:rsidRPr="002A7B8A">
        <w:rPr>
          <w:rFonts w:ascii="Times New Roman" w:eastAsia="Calibri" w:hAnsi="Times New Roman" w:cs="Times New Roman"/>
          <w:sz w:val="28"/>
          <w:szCs w:val="28"/>
        </w:rPr>
        <w:t>если сказать по правде</w:t>
      </w:r>
      <w:proofErr w:type="gramEnd"/>
      <w:r w:rsidRPr="002A7B8A">
        <w:rPr>
          <w:rFonts w:ascii="Times New Roman" w:eastAsia="Calibri" w:hAnsi="Times New Roman" w:cs="Times New Roman"/>
          <w:sz w:val="28"/>
          <w:szCs w:val="28"/>
        </w:rPr>
        <w:t>, то никакой драки тут не было. Никто никого не бил. Они просто вырывали друг у друга из рук флакончик, а тушь из него выплеснулась, и одна капля попала Феде на лоб. От этого на лбу у него получилась чёрная клякса величиной с пятак.</w:t>
      </w:r>
    </w:p>
    <w:p w14:paraId="041E7329"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Сначала Федя рассердился, а потом он увидел, что ребята смеются, глядя на его кляксу, и решил, что это даже лучше. И не стал смывать кляксу.</w:t>
      </w:r>
    </w:p>
    <w:p w14:paraId="1F34A31E"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Скоро зазвонил звонок, пришла Зинаида Ивановна, и начался урок. Все ребята оглядывались на Федю и потихоньку смеялись над его кляксой. Феде очень нравилось, что он одним своим видом может смешить ребят. Он нарочно сунул палец в флакончик и измазал нос тушью. Тут уж никто без смеха не мог на него смотреть. В классе стало шумно. Зинаида Ивановна сначала никак не могла понять, в чём тут дело, но она скоро заметила Федину кляксу и даже остановилась от удивления.</w:t>
      </w:r>
    </w:p>
    <w:p w14:paraId="41628AB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Это чем ты лицо испачкал, тушью? — спросила она.</w:t>
      </w:r>
    </w:p>
    <w:p w14:paraId="7C707FFE"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Ага, — кивнул головой Федя.</w:t>
      </w:r>
    </w:p>
    <w:p w14:paraId="02EB3A99"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А какой тушью? Этой?</w:t>
      </w:r>
    </w:p>
    <w:p w14:paraId="1533B4DC"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Зинаида Ивановна показала на флакончик, который стоял на парте.</w:t>
      </w:r>
    </w:p>
    <w:p w14:paraId="7BAE1504"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Этой, — подтвердил Федя, и рот его разъехался чуть ли не до ушей.</w:t>
      </w:r>
    </w:p>
    <w:p w14:paraId="60693B07"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Зинаида Ивановна надела на нос очки и с серьёзным видом осмотрела чёрные пятна на лице Феди, после чего сокрушённо покачала головой:</w:t>
      </w:r>
    </w:p>
    <w:p w14:paraId="400A700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Напрасно ты это сделал, напрасно!</w:t>
      </w:r>
    </w:p>
    <w:p w14:paraId="6B79B43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А что? — забеспокоился Федя.</w:t>
      </w:r>
    </w:p>
    <w:p w14:paraId="370431E5"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Да, видишь ли, тушь эта химическая, ядовитая. Она разъедает кожу. От этого кожа сперва начинает чесаться, потом на ней вскакивают волдыри, а потом уже по всему лицу идут лишаи и язвочки.</w:t>
      </w:r>
    </w:p>
    <w:p w14:paraId="36FAFEC6"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перепугался. Лицо у него вытянулось, рот сам собою открылся.</w:t>
      </w:r>
    </w:p>
    <w:p w14:paraId="560CD0F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Я больше не буду мазаться тушью, — пролепетал он.</w:t>
      </w:r>
    </w:p>
    <w:p w14:paraId="44B86D5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 Да уж думаю, что больше не будешь! — усмехнулась Зинаида Ивановна и продолжала урок.</w:t>
      </w:r>
    </w:p>
    <w:p w14:paraId="7246860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поскорей принялся стирать пятна туши носовым платком, потом повернул своё испуганное лицо к Грише Копейкину и спросил:</w:t>
      </w:r>
    </w:p>
    <w:p w14:paraId="168FBC7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Есть?</w:t>
      </w:r>
    </w:p>
    <w:p w14:paraId="233CFA11"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Есть, — шёпотом сказал Гриша.</w:t>
      </w:r>
    </w:p>
    <w:p w14:paraId="75522ECC"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снова принялся тереть лицо платком, но чёрные пятна глубоко въелись в кожу и не стирались.</w:t>
      </w:r>
    </w:p>
    <w:p w14:paraId="6CDA330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Гриша протянул Феде ластик и сказал:</w:t>
      </w:r>
    </w:p>
    <w:p w14:paraId="09E49B8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На вот. Это хорошая чернильная резинка. Потри попробуй. Если она тебе не поможет, то пиши пропало.</w:t>
      </w:r>
    </w:p>
    <w:p w14:paraId="222FCAB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принялся тереть лицо чернильной резинкой, но и это не помогло. Тогда он решил сбегать умыться и поднял руку. Но Зинаида Ивановна, будто нарочно, не замечала его. Он то вставал, то садился, то приподнимался на цыпочки, стараясь вытянуть руку как можно выше. Наконец Зинаида Ивановна спросила, что ему нужно.</w:t>
      </w:r>
    </w:p>
    <w:p w14:paraId="1E7F7557"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Разрешите мне пойти умыться, — попросил жалобным голосом Федя.</w:t>
      </w:r>
    </w:p>
    <w:p w14:paraId="1AC5555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А что, уже чешется лицо?</w:t>
      </w:r>
    </w:p>
    <w:p w14:paraId="1F669536"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Н-нет, — замялся Федя. — Кажется, ещё не чешется.</w:t>
      </w:r>
    </w:p>
    <w:p w14:paraId="3D77067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Ну, тогда посиди. На переменке успеешь умыться.</w:t>
      </w:r>
    </w:p>
    <w:p w14:paraId="1A3FF8D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сел на место и снова принялся тереть лицо промокашкой.</w:t>
      </w:r>
    </w:p>
    <w:p w14:paraId="233B3D3C"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Чешется? — озабоченно спрашивал Гриша.</w:t>
      </w:r>
    </w:p>
    <w:p w14:paraId="32A8DF72"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Н-нет, кажется, не чешется... Нет, кажется, чешется. Не разберу, чешется или не чешется. Кажется, уже чешется! Ну-ка, посмотри, нет ещё волдырей?</w:t>
      </w:r>
    </w:p>
    <w:p w14:paraId="1390D82E"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Волдырей ещё нет, а вокруг уже всё покраснело, — шёпотом сказал Гриша.</w:t>
      </w:r>
    </w:p>
    <w:p w14:paraId="36C2264B"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Покраснело? — испугался Федя. — Отчего же покраснело? Может быть, уже волдыри начинаются или язвочки?</w:t>
      </w:r>
    </w:p>
    <w:p w14:paraId="5143CCF5"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снова стал поднимать руку и просить Зинаиду Ивановну отпустить его умыться.</w:t>
      </w:r>
    </w:p>
    <w:p w14:paraId="311AB84F"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Чешется! — хныкал он.</w:t>
      </w:r>
    </w:p>
    <w:p w14:paraId="691D785A"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Теперь ему было не до смеха. А Зинаида Ивановна говорила:</w:t>
      </w:r>
    </w:p>
    <w:p w14:paraId="2A9F03BE"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Ничего. Пусть почешется. Зато в другой раз не станешь мазать лицо чем попало.</w:t>
      </w:r>
    </w:p>
    <w:p w14:paraId="315F4AD8"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Федя сидел как на иголках и всё время хватался за лицо руками. Ему стало казаться, что лицо на самом деле стало чесаться, а на месте пятен уже начинают вздуваться шишки.</w:t>
      </w:r>
    </w:p>
    <w:p w14:paraId="2FC70A80"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 Ты лучше не три, — посоветовал ему Гриша.</w:t>
      </w:r>
    </w:p>
    <w:p w14:paraId="01EA95AA"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r w:rsidRPr="002A7B8A">
        <w:rPr>
          <w:rFonts w:ascii="Times New Roman" w:eastAsia="Calibri" w:hAnsi="Times New Roman" w:cs="Times New Roman"/>
          <w:sz w:val="28"/>
          <w:szCs w:val="28"/>
        </w:rPr>
        <w:t>Наконец прозвонил звонок. Федя первым выскочил из класса и во всю прыть побежал к умывальнику. Там он всю перемену тёр лицо мылом, а весь класс над ним потешался. Наконец он начисто оттёр пятна туши и целую неделю после того ходил серьёзным. Всё ждал, что на лице волдыри вскочат. Но волдыри так и не вскочили, а за эту неделю Федя даже разучился на уроках смеяться. Теперь смеётся только на переменках, да и то не всегда.</w:t>
      </w:r>
    </w:p>
    <w:p w14:paraId="1F7C40F9"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p>
    <w:p w14:paraId="7CD55C5C"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sz w:val="28"/>
          <w:szCs w:val="28"/>
        </w:rPr>
      </w:pPr>
    </w:p>
    <w:p w14:paraId="20452657" w14:textId="77777777" w:rsidR="002A7B8A" w:rsidRPr="002A7B8A" w:rsidRDefault="002A7B8A" w:rsidP="002A7B8A">
      <w:pP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Вариант 4. </w:t>
      </w:r>
    </w:p>
    <w:p w14:paraId="17DCA74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Автор:</w:t>
      </w:r>
      <w:r w:rsidRPr="002A7B8A">
        <w:rPr>
          <w:rFonts w:ascii="Times New Roman" w:eastAsia="Calibri" w:hAnsi="Times New Roman" w:cs="Times New Roman"/>
          <w:sz w:val="28"/>
          <w:szCs w:val="28"/>
        </w:rPr>
        <w:t xml:space="preserve"> Иван Андреевич Крылов – русский писатель, наиболее значимый баснописец в истории русской словесности. Также был журналистом, издателем сатирико-просветительских журналов и библиографом. Крылов известен как автор 236 басен, собранных в девять прижизненных сборников (выходили с 1809 по 1843 год). Многие выражения из его басен стали крылатыми.</w:t>
      </w:r>
    </w:p>
    <w:p w14:paraId="070945AE"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Стрекоза и муравей</w:t>
      </w:r>
    </w:p>
    <w:p w14:paraId="09C2C84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Попрыгунья Стрекоза</w:t>
      </w:r>
    </w:p>
    <w:p w14:paraId="1089274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Лето красное пропела;</w:t>
      </w:r>
    </w:p>
    <w:p w14:paraId="78B3A09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Оглянуться не успела,</w:t>
      </w:r>
    </w:p>
    <w:p w14:paraId="1E24684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Как зима катит в глаза.</w:t>
      </w:r>
    </w:p>
    <w:p w14:paraId="75C0E78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Помертвело чисто поле;</w:t>
      </w:r>
    </w:p>
    <w:p w14:paraId="047ECBF6"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Нет уж дней тех светлых боле,</w:t>
      </w:r>
    </w:p>
    <w:p w14:paraId="0F634C8D"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Как под каждым ей листком</w:t>
      </w:r>
    </w:p>
    <w:p w14:paraId="6F7C68D4"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Был готов и стол, и дом.</w:t>
      </w:r>
    </w:p>
    <w:p w14:paraId="12CE8248"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Всё прошло: с зимой холодной</w:t>
      </w:r>
    </w:p>
    <w:p w14:paraId="1768C1FA"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Нужда, голод настает;</w:t>
      </w:r>
    </w:p>
    <w:p w14:paraId="28E641AE"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Стрекоза уж не поет:</w:t>
      </w:r>
    </w:p>
    <w:p w14:paraId="247269FC"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И кому же в ум пойдет</w:t>
      </w:r>
    </w:p>
    <w:p w14:paraId="54589DBF"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На желудок петь голодный!</w:t>
      </w:r>
    </w:p>
    <w:p w14:paraId="66A880E0"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Злой тоской удручена,</w:t>
      </w:r>
    </w:p>
    <w:p w14:paraId="6964FF1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К Муравью ползет она:</w:t>
      </w:r>
    </w:p>
    <w:p w14:paraId="629A2C6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«Не оставь меня, кум милой!</w:t>
      </w:r>
    </w:p>
    <w:p w14:paraId="4FA5731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Дай ты мне собраться с силой</w:t>
      </w:r>
    </w:p>
    <w:p w14:paraId="193CD169"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И до вешних только дней</w:t>
      </w:r>
    </w:p>
    <w:p w14:paraId="4D3A6862"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Прокорми и обогрей!» —</w:t>
      </w:r>
    </w:p>
    <w:p w14:paraId="54C35D2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«Кумушка, мне странно это:</w:t>
      </w:r>
    </w:p>
    <w:p w14:paraId="65D8998C"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Да работала ль ты в лето?»</w:t>
      </w:r>
    </w:p>
    <w:p w14:paraId="4187728A"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Говорит ей Муравей.</w:t>
      </w:r>
    </w:p>
    <w:p w14:paraId="0441FA7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«До того ль, голубчик, было?</w:t>
      </w:r>
    </w:p>
    <w:p w14:paraId="72318083"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В мягких </w:t>
      </w:r>
      <w:proofErr w:type="spellStart"/>
      <w:r w:rsidRPr="002A7B8A">
        <w:rPr>
          <w:rFonts w:ascii="Times New Roman" w:eastAsia="Calibri" w:hAnsi="Times New Roman" w:cs="Times New Roman"/>
          <w:sz w:val="28"/>
          <w:szCs w:val="28"/>
        </w:rPr>
        <w:t>муравах</w:t>
      </w:r>
      <w:proofErr w:type="spellEnd"/>
      <w:r w:rsidRPr="002A7B8A">
        <w:rPr>
          <w:rFonts w:ascii="Times New Roman" w:eastAsia="Calibri" w:hAnsi="Times New Roman" w:cs="Times New Roman"/>
          <w:sz w:val="28"/>
          <w:szCs w:val="28"/>
        </w:rPr>
        <w:t xml:space="preserve"> у нас</w:t>
      </w:r>
    </w:p>
    <w:p w14:paraId="701C1C0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Песни, резвость всякий час,</w:t>
      </w:r>
    </w:p>
    <w:p w14:paraId="016BE488"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Так, что голову вскружило». —</w:t>
      </w:r>
    </w:p>
    <w:p w14:paraId="232ADA7F"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«А, так ты...» — «Я без души</w:t>
      </w:r>
    </w:p>
    <w:p w14:paraId="3E0D109B"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Лето целое всё пела». —</w:t>
      </w:r>
    </w:p>
    <w:p w14:paraId="1642E0D1"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«Ты всё пела? это дело:</w:t>
      </w:r>
    </w:p>
    <w:p w14:paraId="1EB76D45" w14:textId="77777777" w:rsidR="002A7B8A" w:rsidRPr="002A7B8A" w:rsidRDefault="002A7B8A" w:rsidP="002A7B8A">
      <w:pPr>
        <w:jc w:val="center"/>
        <w:rPr>
          <w:rFonts w:ascii="Times New Roman" w:eastAsia="Calibri" w:hAnsi="Times New Roman" w:cs="Times New Roman"/>
          <w:sz w:val="28"/>
          <w:szCs w:val="28"/>
        </w:rPr>
      </w:pPr>
      <w:r w:rsidRPr="002A7B8A">
        <w:rPr>
          <w:rFonts w:ascii="Times New Roman" w:eastAsia="Calibri" w:hAnsi="Times New Roman" w:cs="Times New Roman"/>
          <w:sz w:val="28"/>
          <w:szCs w:val="28"/>
        </w:rPr>
        <w:t>Так поди же, попляши!»</w:t>
      </w:r>
    </w:p>
    <w:p w14:paraId="7DE7C482" w14:textId="77777777" w:rsidR="002A7B8A" w:rsidRPr="002A7B8A" w:rsidRDefault="002A7B8A" w:rsidP="002A7B8A">
      <w:pPr>
        <w:jc w:val="center"/>
        <w:rPr>
          <w:rFonts w:ascii="Times New Roman" w:eastAsia="Calibri" w:hAnsi="Times New Roman" w:cs="Times New Roman"/>
          <w:sz w:val="28"/>
          <w:szCs w:val="28"/>
        </w:rPr>
      </w:pPr>
    </w:p>
    <w:p w14:paraId="3F6AA444" w14:textId="77777777" w:rsidR="002A7B8A" w:rsidRPr="002A7B8A" w:rsidRDefault="002A7B8A" w:rsidP="002A7B8A">
      <w:pPr>
        <w:jc w:val="center"/>
        <w:rPr>
          <w:rFonts w:ascii="Times New Roman" w:eastAsia="Calibri" w:hAnsi="Times New Roman" w:cs="Times New Roman"/>
          <w:sz w:val="28"/>
          <w:szCs w:val="28"/>
        </w:rPr>
      </w:pPr>
    </w:p>
    <w:p w14:paraId="792C940D" w14:textId="77777777" w:rsidR="002A7B8A" w:rsidRPr="002A7B8A" w:rsidRDefault="002A7B8A" w:rsidP="002A7B8A">
      <w:pP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Вариант 5. </w:t>
      </w:r>
    </w:p>
    <w:p w14:paraId="3E389E46"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Автор:</w:t>
      </w:r>
      <w:r w:rsidRPr="002A7B8A">
        <w:rPr>
          <w:rFonts w:ascii="Calibri" w:eastAsia="Calibri" w:hAnsi="Calibri" w:cs="Times New Roman"/>
        </w:rPr>
        <w:t xml:space="preserve"> </w:t>
      </w:r>
      <w:r w:rsidRPr="002A7B8A">
        <w:rPr>
          <w:rFonts w:ascii="Times New Roman" w:eastAsia="Calibri" w:hAnsi="Times New Roman" w:cs="Times New Roman"/>
          <w:sz w:val="28"/>
          <w:szCs w:val="28"/>
        </w:rPr>
        <w:t>Антон Павлович Чехов – русский писатель, прозаик, драматург, публицист, врач, общественный деятель в сфере благотворительности.</w:t>
      </w:r>
      <w:r w:rsidRPr="002A7B8A">
        <w:rPr>
          <w:rFonts w:ascii="Calibri" w:eastAsia="Calibri" w:hAnsi="Calibri" w:cs="Times New Roman"/>
        </w:rPr>
        <w:t xml:space="preserve"> </w:t>
      </w:r>
      <w:r w:rsidRPr="002A7B8A">
        <w:rPr>
          <w:rFonts w:ascii="Times New Roman" w:eastAsia="Calibri" w:hAnsi="Times New Roman" w:cs="Times New Roman"/>
          <w:sz w:val="28"/>
          <w:szCs w:val="28"/>
        </w:rPr>
        <w:t>Признанный классик мировой литературы. Почётный академик Императорской академии наук по разряду изящной словесности (1900–1902). Один из самых известных драматургов мира.</w:t>
      </w:r>
      <w:r w:rsidRPr="002A7B8A">
        <w:rPr>
          <w:rFonts w:ascii="Calibri" w:eastAsia="Calibri" w:hAnsi="Calibri" w:cs="Times New Roman"/>
        </w:rPr>
        <w:t xml:space="preserve"> </w:t>
      </w:r>
      <w:r w:rsidRPr="002A7B8A">
        <w:rPr>
          <w:rFonts w:ascii="Times New Roman" w:eastAsia="Calibri" w:hAnsi="Times New Roman" w:cs="Times New Roman"/>
          <w:sz w:val="28"/>
          <w:szCs w:val="28"/>
        </w:rPr>
        <w:t xml:space="preserve">Значимое место в жизни Чехова </w:t>
      </w:r>
      <w:r w:rsidRPr="002A7B8A">
        <w:rPr>
          <w:rFonts w:ascii="Times New Roman" w:eastAsia="Calibri" w:hAnsi="Times New Roman" w:cs="Times New Roman"/>
          <w:sz w:val="28"/>
          <w:szCs w:val="28"/>
        </w:rPr>
        <w:lastRenderedPageBreak/>
        <w:t>занимала благотворительная деятельность, направленная на помощь голодающим, детям, крестьянам, туберкулёзным больным.</w:t>
      </w:r>
    </w:p>
    <w:p w14:paraId="1D1CBE78"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Мальчики</w:t>
      </w:r>
    </w:p>
    <w:p w14:paraId="72C3CFAB"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Володя приехал! — крикнул кто-то на дворе.</w:t>
      </w:r>
    </w:p>
    <w:p w14:paraId="5D02B74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w:t>
      </w:r>
      <w:proofErr w:type="spellStart"/>
      <w:r w:rsidRPr="002A7B8A">
        <w:rPr>
          <w:rFonts w:ascii="Times New Roman" w:eastAsia="Calibri" w:hAnsi="Times New Roman" w:cs="Times New Roman"/>
          <w:sz w:val="28"/>
          <w:szCs w:val="28"/>
        </w:rPr>
        <w:t>Володичка</w:t>
      </w:r>
      <w:proofErr w:type="spellEnd"/>
      <w:r w:rsidRPr="002A7B8A">
        <w:rPr>
          <w:rFonts w:ascii="Times New Roman" w:eastAsia="Calibri" w:hAnsi="Times New Roman" w:cs="Times New Roman"/>
          <w:sz w:val="28"/>
          <w:szCs w:val="28"/>
        </w:rPr>
        <w:t xml:space="preserve"> приехали! — завопила Наталья, вбегая в столовую. — Ах, боже мой!</w:t>
      </w:r>
    </w:p>
    <w:p w14:paraId="4C3ED944"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Вся семья Королевых, с часу на час поджидавшая своего Володю, бросилась к окнам. У подъезда стояли широкие розвальни, и от тройки белых лошадей шел густой туман. Сани были пусты, потому что Володя уже стоял в сенях и красными, озябшими пальцами развязывал башлык. Его гимназическое пальто, фуражка, калоши и волосы на висках были покрыты инеем, и весь он от головы до ног издавал такой вкусный морозный запах, что, глядя на него, хотелось озябнуть и сказать: «</w:t>
      </w:r>
      <w:proofErr w:type="spellStart"/>
      <w:r w:rsidRPr="002A7B8A">
        <w:rPr>
          <w:rFonts w:ascii="Times New Roman" w:eastAsia="Calibri" w:hAnsi="Times New Roman" w:cs="Times New Roman"/>
          <w:sz w:val="28"/>
          <w:szCs w:val="28"/>
        </w:rPr>
        <w:t>Бррр</w:t>
      </w:r>
      <w:proofErr w:type="spellEnd"/>
      <w:r w:rsidRPr="002A7B8A">
        <w:rPr>
          <w:rFonts w:ascii="Times New Roman" w:eastAsia="Calibri" w:hAnsi="Times New Roman" w:cs="Times New Roman"/>
          <w:sz w:val="28"/>
          <w:szCs w:val="28"/>
        </w:rPr>
        <w:t>!» Мать и тетка бросились обнимать и целовать его, Наталья повалилась к его ногам и начала стаскивать с него валенки, сестры подняли визг, двери скрипели, хлопали, а отец Володи в одной жилетке и с ножницами в руках вбежал в переднюю и закричал испуганно:</w:t>
      </w:r>
    </w:p>
    <w:p w14:paraId="2221ECC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мы тебя еще вчера ждали! Хорошо доехал? Благополучно? Господи боже мой, да дайте же ему с отцом поздороваться! Что я не отец, что ли?</w:t>
      </w:r>
    </w:p>
    <w:p w14:paraId="0A86724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Гав! Гав! — ревел басом Милорд, огромный черный пес, стуча хвостом по стенам и по мебели.</w:t>
      </w:r>
    </w:p>
    <w:p w14:paraId="62DAE6A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Всё смешалось в один сплошной радостный звук, продолжавшийся минуты две. Когда первый порыв радости прошел, Королевы заметили, что кроме Володи в передней находился еще один маленький человек, окутанный в платки, шали и башлыки и покрытый инеем; он неподвижно стоял в углу в тени, бросаемой большою лисьей шубой.</w:t>
      </w:r>
    </w:p>
    <w:p w14:paraId="02CFA535"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w:t>
      </w:r>
      <w:proofErr w:type="spellStart"/>
      <w:r w:rsidRPr="002A7B8A">
        <w:rPr>
          <w:rFonts w:ascii="Times New Roman" w:eastAsia="Calibri" w:hAnsi="Times New Roman" w:cs="Times New Roman"/>
          <w:sz w:val="28"/>
          <w:szCs w:val="28"/>
        </w:rPr>
        <w:t>Володичка</w:t>
      </w:r>
      <w:proofErr w:type="spellEnd"/>
      <w:r w:rsidRPr="002A7B8A">
        <w:rPr>
          <w:rFonts w:ascii="Times New Roman" w:eastAsia="Calibri" w:hAnsi="Times New Roman" w:cs="Times New Roman"/>
          <w:sz w:val="28"/>
          <w:szCs w:val="28"/>
        </w:rPr>
        <w:t>, а это же кто? — спросила шёпотом мать.</w:t>
      </w:r>
    </w:p>
    <w:p w14:paraId="7301A47D"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Ах! — спохватился Володя. — Это, честь имею представить, мой товарищ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ученик второго класса... Я привез его с собой погостить у нас.</w:t>
      </w:r>
    </w:p>
    <w:p w14:paraId="21103F2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Очень приятно, милости просим! — сказал радостно отец. — Извините, я по-домашнему, без сюртука... Пожалуйте! Наталья, помоги господину </w:t>
      </w:r>
      <w:proofErr w:type="spellStart"/>
      <w:r w:rsidRPr="002A7B8A">
        <w:rPr>
          <w:rFonts w:ascii="Times New Roman" w:eastAsia="Calibri" w:hAnsi="Times New Roman" w:cs="Times New Roman"/>
          <w:sz w:val="28"/>
          <w:szCs w:val="28"/>
        </w:rPr>
        <w:t>Черепицыну</w:t>
      </w:r>
      <w:proofErr w:type="spellEnd"/>
      <w:r w:rsidRPr="002A7B8A">
        <w:rPr>
          <w:rFonts w:ascii="Times New Roman" w:eastAsia="Calibri" w:hAnsi="Times New Roman" w:cs="Times New Roman"/>
          <w:sz w:val="28"/>
          <w:szCs w:val="28"/>
        </w:rPr>
        <w:t xml:space="preserve"> раздеться! Господи боже мой, да прогоните эту собаку! Это наказание!</w:t>
      </w:r>
    </w:p>
    <w:p w14:paraId="0752BF2A"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Немного погодя Володя и его друг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ошеломленные шумной встречей и всё еще розовые от холода, сидели за столом и пили чай. Зимнее солнышко, проникая сквозь снег и узоры на окнах, дрожало на самоваре и </w:t>
      </w:r>
      <w:r w:rsidRPr="002A7B8A">
        <w:rPr>
          <w:rFonts w:ascii="Times New Roman" w:eastAsia="Calibri" w:hAnsi="Times New Roman" w:cs="Times New Roman"/>
          <w:sz w:val="28"/>
          <w:szCs w:val="28"/>
        </w:rPr>
        <w:lastRenderedPageBreak/>
        <w:t>купало свои чистые лучи в полоскательной чашке. В комнате было тепло, и мальчики чувствовали, как в их озябших телах, не желая уступать друг другу, щекотались тепло и мороз.</w:t>
      </w:r>
    </w:p>
    <w:p w14:paraId="0C7C707F"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Ну, вот скоро и Рождество! — говорил нараспев отец, крутя из темно-рыжего табаку папиросу. — А давно ли было лето и мать плакала, тебя </w:t>
      </w:r>
      <w:proofErr w:type="spellStart"/>
      <w:r w:rsidRPr="002A7B8A">
        <w:rPr>
          <w:rFonts w:ascii="Times New Roman" w:eastAsia="Calibri" w:hAnsi="Times New Roman" w:cs="Times New Roman"/>
          <w:sz w:val="28"/>
          <w:szCs w:val="28"/>
        </w:rPr>
        <w:t>провожаючи</w:t>
      </w:r>
      <w:proofErr w:type="spellEnd"/>
      <w:r w:rsidRPr="002A7B8A">
        <w:rPr>
          <w:rFonts w:ascii="Times New Roman" w:eastAsia="Calibri" w:hAnsi="Times New Roman" w:cs="Times New Roman"/>
          <w:sz w:val="28"/>
          <w:szCs w:val="28"/>
        </w:rPr>
        <w:t>? ан ты и приехал... Время, брат, идет быстро! Ахнуть не успеешь, как старость придет. Господин Чибисов, кушайте, прошу вас, не стесняйтесь! У нас попросту.</w:t>
      </w:r>
    </w:p>
    <w:p w14:paraId="1CF4817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Три сестры Володи, Катя, Соня и Маша — самой старшей из них было одиннадцать лет, — сидели за столом и не отрывали глаз от нового знакомого.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был такого же возраста и роста, как Володя, но не так пухл и бел, а худ, смугл, покрыт веснушками. Волосы у него были щетинистые, глаза узенькие, губы толстые, вообще был он очень некрасив, и если б на нем не было гимназической куртки, то по наружности его можно было бы принять за кухаркина сына. Он был угрюм, всё время молчал и ни разу не улыбнулся. Девочки, глядя на него, сразу сообразили, что это, должно быть, очень умный и ученый человек. Он о чем-то всё время думал и так был занят своими мыслями, что когда его спрашивали о чем-нибудь, то он вздрагивал, встряхивал головой и просил повторить вопрос.</w:t>
      </w:r>
    </w:p>
    <w:p w14:paraId="6B1891F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Девочки заметили, что и Володя, всегда веселый и разговорчивый, на этот раз говорил мало, вовсе не улыбался и как будто даже не рад был тому, что приехал домой. Пока сидели за чаем, он обратился к сестрам только раз, да и то с какими-то странными словами. Он указал пальцем на самовар и сказал:</w:t>
      </w:r>
    </w:p>
    <w:p w14:paraId="28A3BC3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в Калифорнии вместо чаю пьют джин.</w:t>
      </w:r>
    </w:p>
    <w:p w14:paraId="2C7878F3"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Он тоже был занят какими-то мыслями и, судя по тем взглядам, какими он изредка обменивался с другом своим </w:t>
      </w:r>
      <w:proofErr w:type="spellStart"/>
      <w:r w:rsidRPr="002A7B8A">
        <w:rPr>
          <w:rFonts w:ascii="Times New Roman" w:eastAsia="Calibri" w:hAnsi="Times New Roman" w:cs="Times New Roman"/>
          <w:sz w:val="28"/>
          <w:szCs w:val="28"/>
        </w:rPr>
        <w:t>Чечевицыным</w:t>
      </w:r>
      <w:proofErr w:type="spellEnd"/>
      <w:r w:rsidRPr="002A7B8A">
        <w:rPr>
          <w:rFonts w:ascii="Times New Roman" w:eastAsia="Calibri" w:hAnsi="Times New Roman" w:cs="Times New Roman"/>
          <w:sz w:val="28"/>
          <w:szCs w:val="28"/>
        </w:rPr>
        <w:t>, мысли у мальчиков были общие.</w:t>
      </w:r>
    </w:p>
    <w:p w14:paraId="24C4DC7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После чаю все пошли в детскую. Отец и девочки сели за стол и занялись работой, которая была прервана приездом мальчиков. Они делали из разноцветной бумаги цветы и бахрому для елки. Это была увлекательная и шумная работа. Каждый вновь сделанный цветок девочки встречали восторженными криками, даже криками ужаса, точно этот цветок падал с неба; папаша тоже восхищался и изредка бросал ножницы на пол, сердясь на них за то, что они тупы. Мамаша вбегала в детскую с очень озабоченным лицом и спрашивала:</w:t>
      </w:r>
    </w:p>
    <w:p w14:paraId="2F4B9BED"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Кто взял мои ножницы? Опять ты, Иван Николаич, взял мои ножницы?</w:t>
      </w:r>
    </w:p>
    <w:p w14:paraId="02A997E3"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 Господи боже мой, даже ножниц не дают! — отвечал плачущим голосом Иван Николаич и, откинувшись на спинку стула, принимал позу оскорбленного человека, но через минуту опять восхищался.</w:t>
      </w:r>
    </w:p>
    <w:p w14:paraId="3F348933"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В предыдущие свои приезды Володя тоже занимался приготовлениями для елки или бегал на двор поглядеть, как кучер и пастух делали снеговую гору, но теперь он и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не обратили никакого внимания на разноцветную бумагу и ни разу даже не побывали в конюшне, а сели у окна и стали о чем-то шептаться; потом они оба вместе раскрыли географический атлас и стали рассматривать какую-то карту.</w:t>
      </w:r>
    </w:p>
    <w:p w14:paraId="5D804A09"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Сначала в Пермь... — тихо говорил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 оттуда в Тюмень... потом Томск... потом... потом... в Камчатку... Отсюда самоеды перевезут на лодках через Берингов пролив... Вот тебе и Америка... Тут много пушных зверей.</w:t>
      </w:r>
    </w:p>
    <w:p w14:paraId="1DA52A5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Калифорния? — спросил Володя.</w:t>
      </w:r>
    </w:p>
    <w:p w14:paraId="6455203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Калифорния ниже... Лишь бы в Америку попасть, а Калифорния не за горами. Добывать же себе пропитание можно охотой и грабежом.</w:t>
      </w:r>
    </w:p>
    <w:p w14:paraId="30C2DAEB" w14:textId="77777777" w:rsidR="002A7B8A" w:rsidRPr="002A7B8A" w:rsidRDefault="002A7B8A" w:rsidP="002A7B8A">
      <w:pPr>
        <w:rPr>
          <w:rFonts w:ascii="Times New Roman" w:eastAsia="Calibri" w:hAnsi="Times New Roman" w:cs="Times New Roman"/>
          <w:sz w:val="28"/>
          <w:szCs w:val="28"/>
        </w:rPr>
      </w:pP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весь день сторонился девочек и глядел на них исподлобья. После вечернего чая случилось, что его минут на пять оставили одного с девочками. Неловко было молчать. Он сурово кашлянул, потер правой ладонью левую руку, поглядел угрюмо на Катю и спросил:</w:t>
      </w:r>
    </w:p>
    <w:p w14:paraId="3E552E8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Вы читали Майн-Рида?</w:t>
      </w:r>
    </w:p>
    <w:p w14:paraId="64E6E3FB"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Нет, не читала... Послушайте, вы умеете на коньках кататься?</w:t>
      </w:r>
    </w:p>
    <w:p w14:paraId="08C50674"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Погруженный в свои мысли,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ничего не ответил на этот вопрос, а только сильно надул щеки и сделал такой вздох, как будто ему было очень жарко. Он еще раз поднял глаза на Катю и сказал:</w:t>
      </w:r>
    </w:p>
    <w:p w14:paraId="099543B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Когда стадо бизонов бежит через пампасы, то дрожит земля, а в это время мустанги, испугавшись, брыкаются и ржут.</w:t>
      </w:r>
    </w:p>
    <w:p w14:paraId="3E52B5F1" w14:textId="77777777" w:rsidR="002A7B8A" w:rsidRPr="002A7B8A" w:rsidRDefault="002A7B8A" w:rsidP="002A7B8A">
      <w:pPr>
        <w:rPr>
          <w:rFonts w:ascii="Times New Roman" w:eastAsia="Calibri" w:hAnsi="Times New Roman" w:cs="Times New Roman"/>
          <w:sz w:val="28"/>
          <w:szCs w:val="28"/>
        </w:rPr>
      </w:pP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грустно улыбнулся и добавил:</w:t>
      </w:r>
    </w:p>
    <w:p w14:paraId="061AB3D3"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также индейцы нападают на поезда. Но хуже всего это москиты и термиты.</w:t>
      </w:r>
    </w:p>
    <w:p w14:paraId="49714DE3"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что это такое?</w:t>
      </w:r>
    </w:p>
    <w:p w14:paraId="1AC5EC10"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Это вроде </w:t>
      </w:r>
      <w:proofErr w:type="spellStart"/>
      <w:r w:rsidRPr="002A7B8A">
        <w:rPr>
          <w:rFonts w:ascii="Times New Roman" w:eastAsia="Calibri" w:hAnsi="Times New Roman" w:cs="Times New Roman"/>
          <w:sz w:val="28"/>
          <w:szCs w:val="28"/>
        </w:rPr>
        <w:t>муравчиков</w:t>
      </w:r>
      <w:proofErr w:type="spellEnd"/>
      <w:r w:rsidRPr="002A7B8A">
        <w:rPr>
          <w:rFonts w:ascii="Times New Roman" w:eastAsia="Calibri" w:hAnsi="Times New Roman" w:cs="Times New Roman"/>
          <w:sz w:val="28"/>
          <w:szCs w:val="28"/>
        </w:rPr>
        <w:t>, только с крыльями. Очень сильно кусаются. Знаете, кто я?</w:t>
      </w:r>
    </w:p>
    <w:p w14:paraId="35FDD92F"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Господин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w:t>
      </w:r>
    </w:p>
    <w:p w14:paraId="6681C2D4"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Нет. Я </w:t>
      </w:r>
      <w:proofErr w:type="spellStart"/>
      <w:r w:rsidRPr="002A7B8A">
        <w:rPr>
          <w:rFonts w:ascii="Times New Roman" w:eastAsia="Calibri" w:hAnsi="Times New Roman" w:cs="Times New Roman"/>
          <w:sz w:val="28"/>
          <w:szCs w:val="28"/>
        </w:rPr>
        <w:t>Монтигомо</w:t>
      </w:r>
      <w:proofErr w:type="spellEnd"/>
      <w:r w:rsidRPr="002A7B8A">
        <w:rPr>
          <w:rFonts w:ascii="Times New Roman" w:eastAsia="Calibri" w:hAnsi="Times New Roman" w:cs="Times New Roman"/>
          <w:sz w:val="28"/>
          <w:szCs w:val="28"/>
        </w:rPr>
        <w:t>, Ястребиный Коготь, вождь непобедимых.</w:t>
      </w:r>
    </w:p>
    <w:p w14:paraId="1B1C284B"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Маша, самая маленькая девочка, поглядела на него, потом на окно, за которым уже наступал вечер, и сказала в раздумье:</w:t>
      </w:r>
    </w:p>
    <w:p w14:paraId="22428097"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 у нас чечевицу вчера готовили.</w:t>
      </w:r>
    </w:p>
    <w:p w14:paraId="6C4BF54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Совершенно непонятные слова </w:t>
      </w:r>
      <w:proofErr w:type="spellStart"/>
      <w:r w:rsidRPr="002A7B8A">
        <w:rPr>
          <w:rFonts w:ascii="Times New Roman" w:eastAsia="Calibri" w:hAnsi="Times New Roman" w:cs="Times New Roman"/>
          <w:sz w:val="28"/>
          <w:szCs w:val="28"/>
        </w:rPr>
        <w:t>Чечевицына</w:t>
      </w:r>
      <w:proofErr w:type="spellEnd"/>
      <w:r w:rsidRPr="002A7B8A">
        <w:rPr>
          <w:rFonts w:ascii="Times New Roman" w:eastAsia="Calibri" w:hAnsi="Times New Roman" w:cs="Times New Roman"/>
          <w:sz w:val="28"/>
          <w:szCs w:val="28"/>
        </w:rPr>
        <w:t xml:space="preserve"> и то, что он постоянно шептался с Володей, и то, что Володя не играл, а всё думал о чем-то, — всё это было загадочно и странно. И обе старшие девочки, Катя и Соня, стали зорко следить за мальчиками. Вечером, когда мальчики ложились спать, девочки подкрались к двери и подслушали их разговор. О, что они узнали! Мальчики собирались бежать куда-то в Америку добывать золото; у них для дороги было уже всё готово: пистолет, два ножа, сухари, увеличительное стекло для добывания огня, компас и четыре рубля денег. Они узнали, что мальчикам придется пройти пешком несколько тысяч верст, а по дороге сражаться с тиграми и дикарями, потом добывать золото и слоновую кость, убивать врагов, поступать в морские разбойники, пить джин и в конце концов жениться на красавицах и обрабатывать плантации. Володя и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говорили и в увлечении перебивали друг друга. Себя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называл при этом так: «</w:t>
      </w:r>
      <w:proofErr w:type="spellStart"/>
      <w:r w:rsidRPr="002A7B8A">
        <w:rPr>
          <w:rFonts w:ascii="Times New Roman" w:eastAsia="Calibri" w:hAnsi="Times New Roman" w:cs="Times New Roman"/>
          <w:sz w:val="28"/>
          <w:szCs w:val="28"/>
        </w:rPr>
        <w:t>Монтигомо</w:t>
      </w:r>
      <w:proofErr w:type="spellEnd"/>
      <w:r w:rsidRPr="002A7B8A">
        <w:rPr>
          <w:rFonts w:ascii="Times New Roman" w:eastAsia="Calibri" w:hAnsi="Times New Roman" w:cs="Times New Roman"/>
          <w:sz w:val="28"/>
          <w:szCs w:val="28"/>
        </w:rPr>
        <w:t xml:space="preserve"> Ястребиный Коготь», а Володю — «бледнолицый брат мой».</w:t>
      </w:r>
    </w:p>
    <w:p w14:paraId="390E59A6"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Ты смотри же, не говори маме, — сказала Катя Соне, отправляясь с ней спать. — Володя привезет нам из Америки золота и слоновой кости, а если ты скажешь маме, то его не пустят.</w:t>
      </w:r>
    </w:p>
    <w:p w14:paraId="769204A7"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Накануне сочельника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xml:space="preserve"> целый день рассматривал карту Азии и что-то записывал, а Володя, томный, пухлый, как укушенный пчелой, угрюмо ходил по комнатам и ничего не ел. И раз даже в детской он остановился перед иконой, перекрестился и сказал:</w:t>
      </w:r>
    </w:p>
    <w:p w14:paraId="5AC9623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Господи, прости меня грешного! Господи, сохрани мою бедную, несчастную маму!</w:t>
      </w:r>
    </w:p>
    <w:p w14:paraId="7AC9D96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К вечеру он расплакался. Идя спать, он долго обнимал отца, мать и сестер. Катя и Соня понимали, в чем тут дело, а младшая, Маша, ничего не понимала, решительно ничего, и только при взгляде на </w:t>
      </w:r>
      <w:proofErr w:type="spellStart"/>
      <w:r w:rsidRPr="002A7B8A">
        <w:rPr>
          <w:rFonts w:ascii="Times New Roman" w:eastAsia="Calibri" w:hAnsi="Times New Roman" w:cs="Times New Roman"/>
          <w:sz w:val="28"/>
          <w:szCs w:val="28"/>
        </w:rPr>
        <w:t>Чечевицына</w:t>
      </w:r>
      <w:proofErr w:type="spellEnd"/>
      <w:r w:rsidRPr="002A7B8A">
        <w:rPr>
          <w:rFonts w:ascii="Times New Roman" w:eastAsia="Calibri" w:hAnsi="Times New Roman" w:cs="Times New Roman"/>
          <w:sz w:val="28"/>
          <w:szCs w:val="28"/>
        </w:rPr>
        <w:t xml:space="preserve"> задумывалась и говорила со вздохом:</w:t>
      </w:r>
    </w:p>
    <w:p w14:paraId="2CA552A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Когда пост, няня говорит, надо кушать горох и чечевицу.</w:t>
      </w:r>
    </w:p>
    <w:p w14:paraId="5D619B2D"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Рано утром в сочельник Катя и Соня тихо поднялись с постелей и пошли посмотреть, как мальчики будут бежать в Америку. Подкрались к двери.</w:t>
      </w:r>
    </w:p>
    <w:p w14:paraId="048AEF8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Так ты не поедешь? — сердито спрашивал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 Говори: не поедешь?</w:t>
      </w:r>
    </w:p>
    <w:p w14:paraId="6112FFC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Господи! — тихо плакал Володя. — Как же я поеду? Мне маму жалко.</w:t>
      </w:r>
    </w:p>
    <w:p w14:paraId="30EA6B6D"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 Бледнолицый брат мой, я прошу тебя, поедем! Ты же уверял, что поедешь, сам меня сманил, а как ехать, так вот и струсил.</w:t>
      </w:r>
    </w:p>
    <w:p w14:paraId="2C28060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w:t>
      </w:r>
      <w:proofErr w:type="gramStart"/>
      <w:r w:rsidRPr="002A7B8A">
        <w:rPr>
          <w:rFonts w:ascii="Times New Roman" w:eastAsia="Calibri" w:hAnsi="Times New Roman" w:cs="Times New Roman"/>
          <w:sz w:val="28"/>
          <w:szCs w:val="28"/>
        </w:rPr>
        <w:t>Я...</w:t>
      </w:r>
      <w:proofErr w:type="gramEnd"/>
      <w:r w:rsidRPr="002A7B8A">
        <w:rPr>
          <w:rFonts w:ascii="Times New Roman" w:eastAsia="Calibri" w:hAnsi="Times New Roman" w:cs="Times New Roman"/>
          <w:sz w:val="28"/>
          <w:szCs w:val="28"/>
        </w:rPr>
        <w:t xml:space="preserve"> я не струсил, а мне... мне маму жалко.</w:t>
      </w:r>
    </w:p>
    <w:p w14:paraId="167CBED9"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Ты говори: поедешь или нет?</w:t>
      </w:r>
    </w:p>
    <w:p w14:paraId="4AB23F0F"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Я поеду, только... только погоди. Мне хочется дома пожить.</w:t>
      </w:r>
    </w:p>
    <w:p w14:paraId="3329ED14"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В таком случае я сам поеду! — решил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 И без тебя обойдусь. А еще тоже хотел охотиться на тигров, сражаться! Когда так, отдай же мои пистоны!</w:t>
      </w:r>
    </w:p>
    <w:p w14:paraId="6A78EEC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Володя заплакал так горько, что сестры не выдержали и тоже тихо заплакали. Наступила тишина.</w:t>
      </w:r>
    </w:p>
    <w:p w14:paraId="3C6E4D2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Так ты не поедешь? — еще раз спросил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w:t>
      </w:r>
    </w:p>
    <w:p w14:paraId="6E935FE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По... поеду.</w:t>
      </w:r>
    </w:p>
    <w:p w14:paraId="26D24535"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Так одевайся!</w:t>
      </w:r>
    </w:p>
    <w:p w14:paraId="6BB5CF8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И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чтобы уговорить Володю, хвалил Америку, рычал как тигр, изображал пароход, бранился, обещал отдать Володе всю слоновую кость и все львиные и тигровые шкуры.</w:t>
      </w:r>
    </w:p>
    <w:p w14:paraId="38E66C1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И этот худенький смуглый мальчик со щетинистыми волосами и веснушками казался девочкам необыкновенным, замечательным. Это был герой, решительный, неустрашимый человек, и рычал он так, что, стоя за дверями, в самом деле можно было подумать, что это тигр или лев.</w:t>
      </w:r>
    </w:p>
    <w:p w14:paraId="7ACE963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Когда девочки вернулись к себе и одевались, Катя с глазами полными слез сказала:</w:t>
      </w:r>
    </w:p>
    <w:p w14:paraId="626665BE"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Ах, мне так страшно!</w:t>
      </w:r>
    </w:p>
    <w:p w14:paraId="0D5A243C"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До двух часов, когда сели обедать, всё было тихо, но за обедом вдруг оказалось, что мальчиков нет дома. Послали в людскую, в конюшню, во флигель к приказчику — там их не было. Послали в деревню — и там не нашли. И чай потом тоже пили без мальчиков, а когда садились ужинать, мамаша очень беспокоилась, даже плакала. А ночью опять ходили в деревню, искали, ходили с фонарями на реку. Боже, какая поднялась суматоха!</w:t>
      </w:r>
    </w:p>
    <w:p w14:paraId="562CCF16"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На другой день приезжал урядник, писали в столовой какую-то бумагу. Мамаша плакала.</w:t>
      </w:r>
    </w:p>
    <w:p w14:paraId="10116F2A"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Но вот у крыльца остановились розвальни, и от тройки белых лошадей валил пар.</w:t>
      </w:r>
    </w:p>
    <w:p w14:paraId="07E24E84"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Володя приехал! — крикнул кто-то на дворе.</w:t>
      </w:r>
    </w:p>
    <w:p w14:paraId="0FEAD088"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lastRenderedPageBreak/>
        <w:t xml:space="preserve">— </w:t>
      </w:r>
      <w:proofErr w:type="spellStart"/>
      <w:r w:rsidRPr="002A7B8A">
        <w:rPr>
          <w:rFonts w:ascii="Times New Roman" w:eastAsia="Calibri" w:hAnsi="Times New Roman" w:cs="Times New Roman"/>
          <w:sz w:val="28"/>
          <w:szCs w:val="28"/>
        </w:rPr>
        <w:t>Володичка</w:t>
      </w:r>
      <w:proofErr w:type="spellEnd"/>
      <w:r w:rsidRPr="002A7B8A">
        <w:rPr>
          <w:rFonts w:ascii="Times New Roman" w:eastAsia="Calibri" w:hAnsi="Times New Roman" w:cs="Times New Roman"/>
          <w:sz w:val="28"/>
          <w:szCs w:val="28"/>
        </w:rPr>
        <w:t xml:space="preserve"> приехали! — завопила Наталья, вбегая в столовую.</w:t>
      </w:r>
    </w:p>
    <w:p w14:paraId="3E4EBC2F"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И Милорд залаял басом: «Гав! гав!» Оказалось, что мальчиков задержали в городе, в Гостином дворе (там они ходили и всё спрашивали, где продается порох). Володя, как вошел в переднюю, так и зарыдал и бросился матери на шею. Девочки, дрожа, с ужасом думали о том, что теперь будет, слышали, как папаша повел Володю и </w:t>
      </w:r>
      <w:proofErr w:type="spellStart"/>
      <w:r w:rsidRPr="002A7B8A">
        <w:rPr>
          <w:rFonts w:ascii="Times New Roman" w:eastAsia="Calibri" w:hAnsi="Times New Roman" w:cs="Times New Roman"/>
          <w:sz w:val="28"/>
          <w:szCs w:val="28"/>
        </w:rPr>
        <w:t>Чечевицына</w:t>
      </w:r>
      <w:proofErr w:type="spellEnd"/>
      <w:r w:rsidRPr="002A7B8A">
        <w:rPr>
          <w:rFonts w:ascii="Times New Roman" w:eastAsia="Calibri" w:hAnsi="Times New Roman" w:cs="Times New Roman"/>
          <w:sz w:val="28"/>
          <w:szCs w:val="28"/>
        </w:rPr>
        <w:t xml:space="preserve"> к себе в кабинет и долго там говорил с ними; и мамаша тоже говорила и плакала.</w:t>
      </w:r>
    </w:p>
    <w:p w14:paraId="6D963B8D"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Разве это так можно? — убеждал папаша. — Не дай бог, узнают в гимназии, вас исключат. А вам стыдно, господин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Нехорошо-с! Вы зачинщик, и, надеюсь, вы будете наказаны вашими родителями. Разве это так можно! Вы где ночевали?</w:t>
      </w:r>
    </w:p>
    <w:p w14:paraId="37778051"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 На вокзале! — гордо ответил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w:t>
      </w:r>
    </w:p>
    <w:p w14:paraId="7E827312"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Володя потом лежал, и ему к голове прикладывали полотенце, смоченное в уксусе. Послали куда-то телеграмму и на другой день приехала дама, мать </w:t>
      </w:r>
      <w:proofErr w:type="spellStart"/>
      <w:r w:rsidRPr="002A7B8A">
        <w:rPr>
          <w:rFonts w:ascii="Times New Roman" w:eastAsia="Calibri" w:hAnsi="Times New Roman" w:cs="Times New Roman"/>
          <w:sz w:val="28"/>
          <w:szCs w:val="28"/>
        </w:rPr>
        <w:t>Чечевицына</w:t>
      </w:r>
      <w:proofErr w:type="spellEnd"/>
      <w:r w:rsidRPr="002A7B8A">
        <w:rPr>
          <w:rFonts w:ascii="Times New Roman" w:eastAsia="Calibri" w:hAnsi="Times New Roman" w:cs="Times New Roman"/>
          <w:sz w:val="28"/>
          <w:szCs w:val="28"/>
        </w:rPr>
        <w:t>, и увезла своего сына.</w:t>
      </w:r>
    </w:p>
    <w:p w14:paraId="6D857CF6"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 xml:space="preserve">Когда уезжал </w:t>
      </w:r>
      <w:proofErr w:type="spellStart"/>
      <w:r w:rsidRPr="002A7B8A">
        <w:rPr>
          <w:rFonts w:ascii="Times New Roman" w:eastAsia="Calibri" w:hAnsi="Times New Roman" w:cs="Times New Roman"/>
          <w:sz w:val="28"/>
          <w:szCs w:val="28"/>
        </w:rPr>
        <w:t>Чечевицын</w:t>
      </w:r>
      <w:proofErr w:type="spellEnd"/>
      <w:r w:rsidRPr="002A7B8A">
        <w:rPr>
          <w:rFonts w:ascii="Times New Roman" w:eastAsia="Calibri" w:hAnsi="Times New Roman" w:cs="Times New Roman"/>
          <w:sz w:val="28"/>
          <w:szCs w:val="28"/>
        </w:rPr>
        <w:t>, то лицо у него было суровое, надменное, и, прощаясь с девочками, он не сказал ни одного слова; только взял у Кати тетрадку и написал в знак памяти:</w:t>
      </w:r>
    </w:p>
    <w:p w14:paraId="3517DA49" w14:textId="77777777" w:rsidR="002A7B8A" w:rsidRPr="002A7B8A" w:rsidRDefault="002A7B8A" w:rsidP="002A7B8A">
      <w:pPr>
        <w:rPr>
          <w:rFonts w:ascii="Times New Roman" w:eastAsia="Calibri" w:hAnsi="Times New Roman" w:cs="Times New Roman"/>
          <w:sz w:val="28"/>
          <w:szCs w:val="28"/>
        </w:rPr>
      </w:pPr>
      <w:r w:rsidRPr="002A7B8A">
        <w:rPr>
          <w:rFonts w:ascii="Times New Roman" w:eastAsia="Calibri" w:hAnsi="Times New Roman" w:cs="Times New Roman"/>
          <w:sz w:val="28"/>
          <w:szCs w:val="28"/>
        </w:rPr>
        <w:t>«</w:t>
      </w:r>
      <w:proofErr w:type="spellStart"/>
      <w:r w:rsidRPr="002A7B8A">
        <w:rPr>
          <w:rFonts w:ascii="Times New Roman" w:eastAsia="Calibri" w:hAnsi="Times New Roman" w:cs="Times New Roman"/>
          <w:sz w:val="28"/>
          <w:szCs w:val="28"/>
        </w:rPr>
        <w:t>Монтигомо</w:t>
      </w:r>
      <w:proofErr w:type="spellEnd"/>
      <w:r w:rsidRPr="002A7B8A">
        <w:rPr>
          <w:rFonts w:ascii="Times New Roman" w:eastAsia="Calibri" w:hAnsi="Times New Roman" w:cs="Times New Roman"/>
          <w:sz w:val="28"/>
          <w:szCs w:val="28"/>
        </w:rPr>
        <w:t xml:space="preserve"> Ястребиный Коготь».</w:t>
      </w:r>
    </w:p>
    <w:p w14:paraId="6F1DF22A" w14:textId="77777777" w:rsidR="002A7B8A" w:rsidRPr="002A7B8A" w:rsidRDefault="002A7B8A" w:rsidP="002A7B8A">
      <w:pPr>
        <w:rPr>
          <w:rFonts w:ascii="Times New Roman" w:eastAsia="Calibri" w:hAnsi="Times New Roman" w:cs="Times New Roman"/>
          <w:sz w:val="28"/>
          <w:szCs w:val="28"/>
        </w:rPr>
      </w:pPr>
    </w:p>
    <w:p w14:paraId="6AE038AE" w14:textId="77777777" w:rsidR="002A7B8A" w:rsidRPr="002A7B8A" w:rsidRDefault="002A7B8A" w:rsidP="002A7B8A">
      <w:pP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Темы лагерной смены (приложение содержит план-сетки)</w:t>
      </w:r>
    </w:p>
    <w:p w14:paraId="36EB5C21" w14:textId="77777777" w:rsidR="002A7B8A" w:rsidRPr="002A7B8A" w:rsidRDefault="002A7B8A" w:rsidP="002A7B8A">
      <w:pPr>
        <w:rPr>
          <w:rFonts w:ascii="Times New Roman" w:eastAsia="Calibri" w:hAnsi="Times New Roman" w:cs="Times New Roman"/>
          <w:b/>
          <w:bCs/>
          <w:sz w:val="28"/>
          <w:szCs w:val="28"/>
        </w:rPr>
      </w:pPr>
    </w:p>
    <w:p w14:paraId="7E3A2DA2" w14:textId="77777777" w:rsidR="002A7B8A" w:rsidRPr="002A7B8A" w:rsidRDefault="002A7B8A" w:rsidP="002A7B8A">
      <w:pPr>
        <w:rPr>
          <w:rFonts w:ascii="Times New Roman" w:eastAsia="Calibri" w:hAnsi="Times New Roman" w:cs="Times New Roman"/>
          <w:b/>
          <w:bCs/>
          <w:sz w:val="28"/>
          <w:szCs w:val="28"/>
        </w:rPr>
      </w:pPr>
    </w:p>
    <w:p w14:paraId="18F5A347" w14:textId="77777777" w:rsidR="002A7B8A" w:rsidRPr="002A7B8A" w:rsidRDefault="002A7B8A" w:rsidP="002A7B8A">
      <w:pPr>
        <w:rPr>
          <w:rFonts w:ascii="Times New Roman" w:eastAsia="Calibri" w:hAnsi="Times New Roman" w:cs="Times New Roman"/>
          <w:b/>
          <w:bCs/>
          <w:sz w:val="28"/>
          <w:szCs w:val="28"/>
        </w:rPr>
      </w:pPr>
    </w:p>
    <w:p w14:paraId="2285A559" w14:textId="77777777" w:rsidR="002A7B8A" w:rsidRPr="002A7B8A" w:rsidRDefault="002A7B8A" w:rsidP="002A7B8A">
      <w:pPr>
        <w:rPr>
          <w:rFonts w:ascii="Times New Roman" w:eastAsia="Calibri" w:hAnsi="Times New Roman" w:cs="Times New Roman"/>
          <w:b/>
          <w:bCs/>
          <w:sz w:val="28"/>
          <w:szCs w:val="28"/>
        </w:rPr>
      </w:pPr>
    </w:p>
    <w:p w14:paraId="7C2516E7" w14:textId="77777777" w:rsidR="002A7B8A" w:rsidRDefault="002A7B8A" w:rsidP="002A7B8A">
      <w:pPr>
        <w:rPr>
          <w:rFonts w:ascii="Times New Roman" w:eastAsia="Calibri" w:hAnsi="Times New Roman" w:cs="Times New Roman"/>
          <w:b/>
          <w:bCs/>
          <w:sz w:val="28"/>
          <w:szCs w:val="28"/>
        </w:rPr>
      </w:pPr>
    </w:p>
    <w:p w14:paraId="650F183A" w14:textId="77777777" w:rsidR="002A7B8A" w:rsidRDefault="002A7B8A" w:rsidP="002A7B8A">
      <w:pPr>
        <w:rPr>
          <w:rFonts w:ascii="Times New Roman" w:eastAsia="Calibri" w:hAnsi="Times New Roman" w:cs="Times New Roman"/>
          <w:b/>
          <w:bCs/>
          <w:sz w:val="28"/>
          <w:szCs w:val="28"/>
        </w:rPr>
      </w:pPr>
    </w:p>
    <w:p w14:paraId="0DB40C6B" w14:textId="77777777" w:rsidR="002A7B8A" w:rsidRDefault="002A7B8A" w:rsidP="002A7B8A">
      <w:pPr>
        <w:rPr>
          <w:rFonts w:ascii="Times New Roman" w:eastAsia="Calibri" w:hAnsi="Times New Roman" w:cs="Times New Roman"/>
          <w:b/>
          <w:bCs/>
          <w:sz w:val="28"/>
          <w:szCs w:val="28"/>
        </w:rPr>
      </w:pPr>
    </w:p>
    <w:p w14:paraId="5CBA13D9" w14:textId="77777777" w:rsidR="002A7B8A" w:rsidRDefault="002A7B8A" w:rsidP="002A7B8A">
      <w:pPr>
        <w:rPr>
          <w:rFonts w:ascii="Times New Roman" w:eastAsia="Calibri" w:hAnsi="Times New Roman" w:cs="Times New Roman"/>
          <w:b/>
          <w:bCs/>
          <w:sz w:val="28"/>
          <w:szCs w:val="28"/>
        </w:rPr>
      </w:pPr>
    </w:p>
    <w:p w14:paraId="1114B067" w14:textId="77777777" w:rsidR="002A7B8A" w:rsidRDefault="002A7B8A" w:rsidP="002A7B8A">
      <w:pPr>
        <w:rPr>
          <w:rFonts w:ascii="Times New Roman" w:eastAsia="Calibri" w:hAnsi="Times New Roman" w:cs="Times New Roman"/>
          <w:b/>
          <w:bCs/>
          <w:sz w:val="28"/>
          <w:szCs w:val="28"/>
        </w:rPr>
      </w:pPr>
    </w:p>
    <w:p w14:paraId="20A76C9B" w14:textId="77777777" w:rsidR="002A7B8A" w:rsidRDefault="002A7B8A" w:rsidP="002A7B8A">
      <w:pPr>
        <w:rPr>
          <w:rFonts w:ascii="Times New Roman" w:eastAsia="Calibri" w:hAnsi="Times New Roman" w:cs="Times New Roman"/>
          <w:b/>
          <w:bCs/>
          <w:sz w:val="28"/>
          <w:szCs w:val="28"/>
        </w:rPr>
      </w:pPr>
    </w:p>
    <w:p w14:paraId="2308227B" w14:textId="77777777" w:rsidR="002A7B8A" w:rsidRPr="002A7B8A" w:rsidRDefault="002A7B8A" w:rsidP="002A7B8A">
      <w:pPr>
        <w:rPr>
          <w:rFonts w:ascii="Times New Roman" w:eastAsia="Calibri" w:hAnsi="Times New Roman" w:cs="Times New Roman"/>
          <w:b/>
          <w:bCs/>
          <w:sz w:val="28"/>
          <w:szCs w:val="28"/>
        </w:rPr>
      </w:pPr>
    </w:p>
    <w:p w14:paraId="35EC9860"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lastRenderedPageBreak/>
        <w:t>План-сетка литературной семидневной смены лагеря для детей младшего школьного возраста «По страницам авторов»</w:t>
      </w:r>
    </w:p>
    <w:p w14:paraId="509E6979" w14:textId="77777777" w:rsidR="002A7B8A" w:rsidRPr="002A7B8A" w:rsidRDefault="002A7B8A" w:rsidP="002A7B8A">
      <w:pPr>
        <w:rPr>
          <w:rFonts w:ascii="Times New Roman" w:eastAsia="Calibri" w:hAnsi="Times New Roman" w:cs="Times New Roman"/>
          <w:b/>
          <w:bCs/>
          <w:sz w:val="28"/>
          <w:szCs w:val="28"/>
        </w:rPr>
      </w:pPr>
    </w:p>
    <w:tbl>
      <w:tblPr>
        <w:tblStyle w:val="a5"/>
        <w:tblpPr w:leftFromText="180" w:rightFromText="180" w:vertAnchor="page" w:horzAnchor="margin" w:tblpY="2371"/>
        <w:tblW w:w="0" w:type="auto"/>
        <w:tblLook w:val="04A0" w:firstRow="1" w:lastRow="0" w:firstColumn="1" w:lastColumn="0" w:noHBand="0" w:noVBand="1"/>
      </w:tblPr>
      <w:tblGrid>
        <w:gridCol w:w="1272"/>
        <w:gridCol w:w="1414"/>
        <w:gridCol w:w="1414"/>
        <w:gridCol w:w="1410"/>
        <w:gridCol w:w="1414"/>
        <w:gridCol w:w="1365"/>
        <w:gridCol w:w="1056"/>
      </w:tblGrid>
      <w:tr w:rsidR="002A7B8A" w:rsidRPr="002A7B8A" w14:paraId="4A5CEDD7" w14:textId="77777777" w:rsidTr="008326E7">
        <w:tc>
          <w:tcPr>
            <w:tcW w:w="1272" w:type="dxa"/>
            <w:shd w:val="clear" w:color="auto" w:fill="F4B083"/>
            <w:vAlign w:val="center"/>
          </w:tcPr>
          <w:p w14:paraId="6841358D"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1 июня</w:t>
            </w:r>
          </w:p>
        </w:tc>
        <w:tc>
          <w:tcPr>
            <w:tcW w:w="1414" w:type="dxa"/>
            <w:shd w:val="clear" w:color="auto" w:fill="8EAADB"/>
            <w:vAlign w:val="center"/>
          </w:tcPr>
          <w:p w14:paraId="28B03FF6"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2 июня</w:t>
            </w:r>
          </w:p>
        </w:tc>
        <w:tc>
          <w:tcPr>
            <w:tcW w:w="1414" w:type="dxa"/>
            <w:shd w:val="clear" w:color="auto" w:fill="FFD966"/>
            <w:vAlign w:val="center"/>
          </w:tcPr>
          <w:p w14:paraId="0C927CC3"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3 июня</w:t>
            </w:r>
          </w:p>
        </w:tc>
        <w:tc>
          <w:tcPr>
            <w:tcW w:w="1410" w:type="dxa"/>
            <w:shd w:val="clear" w:color="auto" w:fill="A8D08D"/>
            <w:vAlign w:val="center"/>
          </w:tcPr>
          <w:p w14:paraId="6AC907C0"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4 июня</w:t>
            </w:r>
          </w:p>
        </w:tc>
        <w:tc>
          <w:tcPr>
            <w:tcW w:w="1414" w:type="dxa"/>
            <w:shd w:val="clear" w:color="auto" w:fill="FF66CC"/>
            <w:vAlign w:val="center"/>
          </w:tcPr>
          <w:p w14:paraId="3D3B3275"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5 июня</w:t>
            </w:r>
          </w:p>
        </w:tc>
        <w:tc>
          <w:tcPr>
            <w:tcW w:w="1365" w:type="dxa"/>
            <w:shd w:val="clear" w:color="auto" w:fill="3366FF"/>
            <w:vAlign w:val="center"/>
          </w:tcPr>
          <w:p w14:paraId="230B86F3"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6 июня</w:t>
            </w:r>
          </w:p>
        </w:tc>
        <w:tc>
          <w:tcPr>
            <w:tcW w:w="1056" w:type="dxa"/>
            <w:shd w:val="clear" w:color="auto" w:fill="7D3FAE"/>
            <w:vAlign w:val="center"/>
          </w:tcPr>
          <w:p w14:paraId="0C44E6F5"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7 июня</w:t>
            </w:r>
          </w:p>
        </w:tc>
      </w:tr>
      <w:tr w:rsidR="002A7B8A" w:rsidRPr="002A7B8A" w14:paraId="75AAE918" w14:textId="77777777" w:rsidTr="008326E7">
        <w:tc>
          <w:tcPr>
            <w:tcW w:w="1272" w:type="dxa"/>
            <w:shd w:val="clear" w:color="auto" w:fill="F7CAAC"/>
            <w:vAlign w:val="center"/>
          </w:tcPr>
          <w:p w14:paraId="6A1D2AB8"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литературы</w:t>
            </w:r>
          </w:p>
        </w:tc>
        <w:tc>
          <w:tcPr>
            <w:tcW w:w="1414" w:type="dxa"/>
            <w:shd w:val="clear" w:color="auto" w:fill="B4C6E7"/>
            <w:vAlign w:val="center"/>
          </w:tcPr>
          <w:p w14:paraId="7BFCB7F8"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Чехова</w:t>
            </w:r>
          </w:p>
        </w:tc>
        <w:tc>
          <w:tcPr>
            <w:tcW w:w="1414" w:type="dxa"/>
            <w:shd w:val="clear" w:color="auto" w:fill="FFE599"/>
            <w:vAlign w:val="center"/>
          </w:tcPr>
          <w:p w14:paraId="292AB136"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Носова</w:t>
            </w:r>
          </w:p>
        </w:tc>
        <w:tc>
          <w:tcPr>
            <w:tcW w:w="1410" w:type="dxa"/>
            <w:shd w:val="clear" w:color="auto" w:fill="C5E0B3"/>
            <w:vAlign w:val="center"/>
          </w:tcPr>
          <w:p w14:paraId="65DD31DE"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Пушкина</w:t>
            </w:r>
          </w:p>
        </w:tc>
        <w:tc>
          <w:tcPr>
            <w:tcW w:w="1414" w:type="dxa"/>
            <w:shd w:val="clear" w:color="auto" w:fill="FF99FF"/>
            <w:vAlign w:val="center"/>
          </w:tcPr>
          <w:p w14:paraId="71CEF5E6"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 xml:space="preserve">День народных литературных произведений </w:t>
            </w:r>
          </w:p>
        </w:tc>
        <w:tc>
          <w:tcPr>
            <w:tcW w:w="1365" w:type="dxa"/>
            <w:shd w:val="clear" w:color="auto" w:fill="6699FF"/>
            <w:vAlign w:val="center"/>
          </w:tcPr>
          <w:p w14:paraId="2BBC7A1B"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литературного творчества</w:t>
            </w:r>
          </w:p>
        </w:tc>
        <w:tc>
          <w:tcPr>
            <w:tcW w:w="1056" w:type="dxa"/>
            <w:shd w:val="clear" w:color="auto" w:fill="C189F7"/>
            <w:vAlign w:val="center"/>
          </w:tcPr>
          <w:p w14:paraId="78A539E4"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закрытия лагеря</w:t>
            </w:r>
          </w:p>
        </w:tc>
      </w:tr>
      <w:tr w:rsidR="002A7B8A" w:rsidRPr="002A7B8A" w14:paraId="744B513B" w14:textId="77777777" w:rsidTr="008326E7">
        <w:tc>
          <w:tcPr>
            <w:tcW w:w="1272" w:type="dxa"/>
            <w:shd w:val="clear" w:color="auto" w:fill="FBE4D5"/>
          </w:tcPr>
          <w:p w14:paraId="38BD34EE"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1.Праздничное открытие смены «Добро пожаловать на литературные каникулы»</w:t>
            </w:r>
          </w:p>
          <w:p w14:paraId="4DA46800"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2.Знакомтсво с лагерем</w:t>
            </w:r>
          </w:p>
          <w:p w14:paraId="3736A42A" w14:textId="77777777" w:rsidR="002A7B8A" w:rsidRPr="002A7B8A" w:rsidRDefault="002A7B8A" w:rsidP="002A7B8A">
            <w:pPr>
              <w:rPr>
                <w:rFonts w:ascii="Times New Roman" w:eastAsia="Calibri" w:hAnsi="Times New Roman" w:cs="Times New Roman"/>
              </w:rPr>
            </w:pPr>
          </w:p>
        </w:tc>
        <w:tc>
          <w:tcPr>
            <w:tcW w:w="1414" w:type="dxa"/>
            <w:shd w:val="clear" w:color="auto" w:fill="D9E2F3"/>
          </w:tcPr>
          <w:p w14:paraId="4644A2C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спортивный челлендж</w:t>
            </w:r>
          </w:p>
          <w:p w14:paraId="52252C4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w:t>
            </w:r>
            <w:r w:rsidRPr="002A7B8A">
              <w:rPr>
                <w:rFonts w:ascii="Calibri" w:eastAsia="Calibri" w:hAnsi="Calibri" w:cs="Times New Roman"/>
              </w:rPr>
              <w:t xml:space="preserve"> </w:t>
            </w:r>
            <w:r w:rsidRPr="002A7B8A">
              <w:rPr>
                <w:rFonts w:ascii="Times New Roman" w:eastAsia="Calibri" w:hAnsi="Times New Roman" w:cs="Times New Roman"/>
              </w:rPr>
              <w:t xml:space="preserve">Мастер класс «По </w:t>
            </w:r>
            <w:proofErr w:type="gramStart"/>
            <w:r w:rsidRPr="002A7B8A">
              <w:rPr>
                <w:rFonts w:ascii="Times New Roman" w:eastAsia="Calibri" w:hAnsi="Times New Roman" w:cs="Times New Roman"/>
              </w:rPr>
              <w:t>страницам..</w:t>
            </w:r>
            <w:proofErr w:type="gramEnd"/>
            <w:r w:rsidRPr="002A7B8A">
              <w:rPr>
                <w:rFonts w:ascii="Times New Roman" w:eastAsia="Calibri" w:hAnsi="Times New Roman" w:cs="Times New Roman"/>
              </w:rPr>
              <w:t>»</w:t>
            </w:r>
          </w:p>
          <w:p w14:paraId="7721131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 Встреча с местным писателем</w:t>
            </w:r>
          </w:p>
          <w:p w14:paraId="4AE604AA"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4.Общелагерная дискотека</w:t>
            </w:r>
          </w:p>
        </w:tc>
        <w:tc>
          <w:tcPr>
            <w:tcW w:w="1414" w:type="dxa"/>
            <w:shd w:val="clear" w:color="auto" w:fill="FFF2CC"/>
          </w:tcPr>
          <w:p w14:paraId="754DC74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спортивная эстафета «Догони шляпу»</w:t>
            </w:r>
          </w:p>
          <w:p w14:paraId="43E38AC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2.КВИЗ «О чем рассказывает Носов?»</w:t>
            </w:r>
          </w:p>
          <w:p w14:paraId="0B4F919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«Расскажи мне»</w:t>
            </w:r>
          </w:p>
        </w:tc>
        <w:tc>
          <w:tcPr>
            <w:tcW w:w="1410" w:type="dxa"/>
            <w:shd w:val="clear" w:color="auto" w:fill="E2EFD9"/>
          </w:tcPr>
          <w:p w14:paraId="0691288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1.Маршрутная психологическая игра «Я успешный»</w:t>
            </w:r>
          </w:p>
          <w:p w14:paraId="09CC47E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2.Викторина «Знаю ли я Пушкина?». 3.Операция «Чистая страница»</w:t>
            </w:r>
          </w:p>
          <w:p w14:paraId="7CEFAE6D" w14:textId="77777777" w:rsidR="002A7B8A" w:rsidRPr="002A7B8A" w:rsidRDefault="002A7B8A" w:rsidP="002A7B8A">
            <w:pPr>
              <w:jc w:val="center"/>
              <w:rPr>
                <w:rFonts w:ascii="Times New Roman" w:eastAsia="Calibri" w:hAnsi="Times New Roman" w:cs="Times New Roman"/>
              </w:rPr>
            </w:pPr>
          </w:p>
          <w:p w14:paraId="1203844F" w14:textId="77777777" w:rsidR="002A7B8A" w:rsidRPr="002A7B8A" w:rsidRDefault="002A7B8A" w:rsidP="002A7B8A">
            <w:pPr>
              <w:rPr>
                <w:rFonts w:ascii="Times New Roman" w:eastAsia="Calibri" w:hAnsi="Times New Roman" w:cs="Times New Roman"/>
              </w:rPr>
            </w:pPr>
          </w:p>
        </w:tc>
        <w:tc>
          <w:tcPr>
            <w:tcW w:w="1414" w:type="dxa"/>
            <w:shd w:val="clear" w:color="auto" w:fill="FFCCFF"/>
          </w:tcPr>
          <w:p w14:paraId="2BF79627"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эстафета «Вместе – мы сила»</w:t>
            </w:r>
          </w:p>
          <w:p w14:paraId="54482CA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2.Квест «Знакомство с народным искусством» </w:t>
            </w:r>
            <w:proofErr w:type="gramStart"/>
            <w:r w:rsidRPr="002A7B8A">
              <w:rPr>
                <w:rFonts w:ascii="Times New Roman" w:eastAsia="Calibri" w:hAnsi="Times New Roman" w:cs="Times New Roman"/>
              </w:rPr>
              <w:t>3.Бал</w:t>
            </w:r>
            <w:proofErr w:type="gramEnd"/>
            <w:r w:rsidRPr="002A7B8A">
              <w:rPr>
                <w:rFonts w:ascii="Times New Roman" w:eastAsia="Calibri" w:hAnsi="Times New Roman" w:cs="Times New Roman"/>
              </w:rPr>
              <w:t xml:space="preserve"> влюбленных</w:t>
            </w:r>
          </w:p>
          <w:p w14:paraId="6FE53437" w14:textId="77777777" w:rsidR="002A7B8A" w:rsidRPr="002A7B8A" w:rsidRDefault="002A7B8A" w:rsidP="002A7B8A">
            <w:pPr>
              <w:jc w:val="center"/>
              <w:rPr>
                <w:rFonts w:ascii="Times New Roman" w:eastAsia="Calibri" w:hAnsi="Times New Roman" w:cs="Times New Roman"/>
              </w:rPr>
            </w:pPr>
          </w:p>
        </w:tc>
        <w:tc>
          <w:tcPr>
            <w:tcW w:w="1365" w:type="dxa"/>
            <w:shd w:val="clear" w:color="auto" w:fill="99CCFF"/>
          </w:tcPr>
          <w:p w14:paraId="47111B5D"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1.Литературный праздник «Я – автор». 2.Вечер легенд и рассказов.</w:t>
            </w:r>
          </w:p>
          <w:p w14:paraId="7653A283"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«На литературной волне»</w:t>
            </w:r>
          </w:p>
        </w:tc>
        <w:tc>
          <w:tcPr>
            <w:tcW w:w="1056" w:type="dxa"/>
            <w:shd w:val="clear" w:color="auto" w:fill="F6C3FF"/>
          </w:tcPr>
          <w:p w14:paraId="018E72B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Подведение итогов работы.</w:t>
            </w:r>
          </w:p>
          <w:p w14:paraId="50D41C37"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Огонек</w:t>
            </w:r>
          </w:p>
        </w:tc>
      </w:tr>
    </w:tbl>
    <w:p w14:paraId="08783548" w14:textId="77777777" w:rsidR="002A7B8A" w:rsidRPr="002A7B8A" w:rsidRDefault="002A7B8A" w:rsidP="002A7B8A">
      <w:pPr>
        <w:jc w:val="center"/>
        <w:rPr>
          <w:rFonts w:ascii="Times New Roman" w:eastAsia="Calibri" w:hAnsi="Times New Roman" w:cs="Times New Roman"/>
          <w:b/>
          <w:bCs/>
          <w:sz w:val="28"/>
          <w:szCs w:val="28"/>
        </w:rPr>
      </w:pPr>
    </w:p>
    <w:p w14:paraId="06A0AD8D" w14:textId="77777777" w:rsidR="002A7B8A" w:rsidRPr="002A7B8A" w:rsidRDefault="002A7B8A" w:rsidP="002A7B8A">
      <w:pPr>
        <w:jc w:val="center"/>
        <w:rPr>
          <w:rFonts w:ascii="Times New Roman" w:eastAsia="Calibri" w:hAnsi="Times New Roman" w:cs="Times New Roman"/>
          <w:b/>
          <w:bCs/>
          <w:sz w:val="28"/>
          <w:szCs w:val="28"/>
        </w:rPr>
      </w:pPr>
    </w:p>
    <w:p w14:paraId="5D2EBC02" w14:textId="77777777" w:rsidR="002A7B8A" w:rsidRPr="002A7B8A" w:rsidRDefault="002A7B8A" w:rsidP="002A7B8A">
      <w:pPr>
        <w:jc w:val="center"/>
        <w:rPr>
          <w:rFonts w:ascii="Times New Roman" w:eastAsia="Calibri" w:hAnsi="Times New Roman" w:cs="Times New Roman"/>
          <w:b/>
          <w:bCs/>
          <w:sz w:val="28"/>
          <w:szCs w:val="28"/>
        </w:rPr>
      </w:pPr>
    </w:p>
    <w:p w14:paraId="64EF84FF" w14:textId="77777777" w:rsidR="002A7B8A" w:rsidRPr="002A7B8A" w:rsidRDefault="002A7B8A" w:rsidP="002A7B8A">
      <w:pPr>
        <w:jc w:val="center"/>
        <w:rPr>
          <w:rFonts w:ascii="Times New Roman" w:eastAsia="Calibri" w:hAnsi="Times New Roman" w:cs="Times New Roman"/>
          <w:b/>
          <w:bCs/>
          <w:sz w:val="28"/>
          <w:szCs w:val="28"/>
        </w:rPr>
      </w:pPr>
    </w:p>
    <w:p w14:paraId="53CE1688" w14:textId="77777777" w:rsidR="002A7B8A" w:rsidRPr="002A7B8A" w:rsidRDefault="002A7B8A" w:rsidP="002A7B8A">
      <w:pPr>
        <w:jc w:val="center"/>
        <w:rPr>
          <w:rFonts w:ascii="Times New Roman" w:eastAsia="Calibri" w:hAnsi="Times New Roman" w:cs="Times New Roman"/>
          <w:b/>
          <w:bCs/>
          <w:sz w:val="28"/>
          <w:szCs w:val="28"/>
        </w:rPr>
      </w:pPr>
    </w:p>
    <w:p w14:paraId="24434ED4" w14:textId="77777777" w:rsidR="002A7B8A" w:rsidRPr="002A7B8A" w:rsidRDefault="002A7B8A" w:rsidP="002A7B8A">
      <w:pPr>
        <w:jc w:val="center"/>
        <w:rPr>
          <w:rFonts w:ascii="Times New Roman" w:eastAsia="Calibri" w:hAnsi="Times New Roman" w:cs="Times New Roman"/>
          <w:b/>
          <w:bCs/>
          <w:sz w:val="28"/>
          <w:szCs w:val="28"/>
        </w:rPr>
      </w:pPr>
    </w:p>
    <w:p w14:paraId="4533D250" w14:textId="77777777" w:rsidR="002A7B8A" w:rsidRPr="002A7B8A" w:rsidRDefault="002A7B8A" w:rsidP="002A7B8A">
      <w:pPr>
        <w:jc w:val="center"/>
        <w:rPr>
          <w:rFonts w:ascii="Times New Roman" w:eastAsia="Calibri" w:hAnsi="Times New Roman" w:cs="Times New Roman"/>
          <w:b/>
          <w:bCs/>
          <w:sz w:val="28"/>
          <w:szCs w:val="28"/>
        </w:rPr>
      </w:pPr>
    </w:p>
    <w:p w14:paraId="701822D9" w14:textId="77777777" w:rsidR="002A7B8A" w:rsidRPr="002A7B8A" w:rsidRDefault="002A7B8A" w:rsidP="002A7B8A">
      <w:pPr>
        <w:jc w:val="center"/>
        <w:rPr>
          <w:rFonts w:ascii="Times New Roman" w:eastAsia="Calibri" w:hAnsi="Times New Roman" w:cs="Times New Roman"/>
          <w:b/>
          <w:bCs/>
          <w:sz w:val="28"/>
          <w:szCs w:val="28"/>
        </w:rPr>
      </w:pPr>
    </w:p>
    <w:p w14:paraId="68FDCC3A" w14:textId="77777777" w:rsidR="002A7B8A" w:rsidRPr="002A7B8A" w:rsidRDefault="002A7B8A" w:rsidP="002A7B8A">
      <w:pPr>
        <w:jc w:val="center"/>
        <w:rPr>
          <w:rFonts w:ascii="Times New Roman" w:eastAsia="Calibri" w:hAnsi="Times New Roman" w:cs="Times New Roman"/>
          <w:b/>
          <w:bCs/>
          <w:sz w:val="28"/>
          <w:szCs w:val="28"/>
        </w:rPr>
      </w:pPr>
    </w:p>
    <w:p w14:paraId="6B90AE66" w14:textId="77777777" w:rsidR="002A7B8A" w:rsidRPr="002A7B8A" w:rsidRDefault="002A7B8A" w:rsidP="002A7B8A">
      <w:pPr>
        <w:jc w:val="center"/>
        <w:rPr>
          <w:rFonts w:ascii="Times New Roman" w:eastAsia="Calibri" w:hAnsi="Times New Roman" w:cs="Times New Roman"/>
          <w:b/>
          <w:bCs/>
          <w:sz w:val="28"/>
          <w:szCs w:val="28"/>
        </w:rPr>
      </w:pPr>
    </w:p>
    <w:p w14:paraId="287F7D63" w14:textId="77777777" w:rsidR="002A7B8A" w:rsidRPr="002A7B8A" w:rsidRDefault="002A7B8A" w:rsidP="002A7B8A">
      <w:pPr>
        <w:jc w:val="center"/>
        <w:rPr>
          <w:rFonts w:ascii="Times New Roman" w:eastAsia="Calibri" w:hAnsi="Times New Roman" w:cs="Times New Roman"/>
          <w:b/>
          <w:bCs/>
          <w:sz w:val="28"/>
          <w:szCs w:val="28"/>
        </w:rPr>
      </w:pPr>
    </w:p>
    <w:p w14:paraId="3DF9FC08" w14:textId="77777777" w:rsidR="002A7B8A" w:rsidRPr="002A7B8A" w:rsidRDefault="002A7B8A" w:rsidP="002A7B8A">
      <w:pPr>
        <w:jc w:val="center"/>
        <w:rPr>
          <w:rFonts w:ascii="Times New Roman" w:eastAsia="Calibri" w:hAnsi="Times New Roman" w:cs="Times New Roman"/>
          <w:b/>
          <w:bCs/>
          <w:sz w:val="28"/>
          <w:szCs w:val="28"/>
        </w:rPr>
      </w:pPr>
    </w:p>
    <w:p w14:paraId="3A469A2B" w14:textId="77777777" w:rsidR="002A7B8A" w:rsidRPr="002A7B8A" w:rsidRDefault="002A7B8A" w:rsidP="002A7B8A">
      <w:pPr>
        <w:jc w:val="center"/>
        <w:rPr>
          <w:rFonts w:ascii="Times New Roman" w:eastAsia="Calibri" w:hAnsi="Times New Roman" w:cs="Times New Roman"/>
          <w:b/>
          <w:bCs/>
          <w:sz w:val="28"/>
          <w:szCs w:val="28"/>
        </w:rPr>
      </w:pPr>
    </w:p>
    <w:p w14:paraId="4195469A"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lastRenderedPageBreak/>
        <w:t>План-сетка литературной семидневной смены лагеря для детей младшего школьного возраста «Рай в мягкой обложке»</w:t>
      </w:r>
    </w:p>
    <w:tbl>
      <w:tblPr>
        <w:tblStyle w:val="a5"/>
        <w:tblpPr w:leftFromText="180" w:rightFromText="180" w:vertAnchor="page" w:horzAnchor="margin" w:tblpY="2209"/>
        <w:tblW w:w="0" w:type="auto"/>
        <w:tblLook w:val="04A0" w:firstRow="1" w:lastRow="0" w:firstColumn="1" w:lastColumn="0" w:noHBand="0" w:noVBand="1"/>
      </w:tblPr>
      <w:tblGrid>
        <w:gridCol w:w="1435"/>
        <w:gridCol w:w="1374"/>
        <w:gridCol w:w="1291"/>
        <w:gridCol w:w="1538"/>
        <w:gridCol w:w="1379"/>
        <w:gridCol w:w="1327"/>
        <w:gridCol w:w="1001"/>
      </w:tblGrid>
      <w:tr w:rsidR="002A7B8A" w:rsidRPr="002A7B8A" w14:paraId="6059CF3F" w14:textId="77777777" w:rsidTr="008326E7">
        <w:tc>
          <w:tcPr>
            <w:tcW w:w="1491" w:type="dxa"/>
            <w:shd w:val="clear" w:color="auto" w:fill="F4B083"/>
            <w:vAlign w:val="center"/>
          </w:tcPr>
          <w:p w14:paraId="16C259C4"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1 июня</w:t>
            </w:r>
          </w:p>
        </w:tc>
        <w:tc>
          <w:tcPr>
            <w:tcW w:w="1250" w:type="dxa"/>
            <w:shd w:val="clear" w:color="auto" w:fill="8EAADB"/>
            <w:vAlign w:val="center"/>
          </w:tcPr>
          <w:p w14:paraId="38FA632F"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2 июня</w:t>
            </w:r>
          </w:p>
        </w:tc>
        <w:tc>
          <w:tcPr>
            <w:tcW w:w="1291" w:type="dxa"/>
            <w:shd w:val="clear" w:color="auto" w:fill="FFD966"/>
            <w:vAlign w:val="center"/>
          </w:tcPr>
          <w:p w14:paraId="78BBD7A4"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3 июня</w:t>
            </w:r>
          </w:p>
        </w:tc>
        <w:tc>
          <w:tcPr>
            <w:tcW w:w="1597" w:type="dxa"/>
            <w:shd w:val="clear" w:color="auto" w:fill="A8D08D"/>
            <w:vAlign w:val="center"/>
          </w:tcPr>
          <w:p w14:paraId="594C990D"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4 июня</w:t>
            </w:r>
          </w:p>
        </w:tc>
        <w:tc>
          <w:tcPr>
            <w:tcW w:w="1430" w:type="dxa"/>
            <w:shd w:val="clear" w:color="auto" w:fill="FF66CC"/>
            <w:vAlign w:val="center"/>
          </w:tcPr>
          <w:p w14:paraId="6A9865E8"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5 июня</w:t>
            </w:r>
          </w:p>
        </w:tc>
        <w:tc>
          <w:tcPr>
            <w:tcW w:w="1251" w:type="dxa"/>
            <w:shd w:val="clear" w:color="auto" w:fill="3366FF"/>
            <w:vAlign w:val="center"/>
          </w:tcPr>
          <w:p w14:paraId="738A5B7B"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6 июня</w:t>
            </w:r>
          </w:p>
        </w:tc>
        <w:tc>
          <w:tcPr>
            <w:tcW w:w="1035" w:type="dxa"/>
            <w:shd w:val="clear" w:color="auto" w:fill="7D3FAE"/>
            <w:vAlign w:val="center"/>
          </w:tcPr>
          <w:p w14:paraId="1DE47499"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7 июня</w:t>
            </w:r>
          </w:p>
        </w:tc>
      </w:tr>
      <w:tr w:rsidR="002A7B8A" w:rsidRPr="002A7B8A" w14:paraId="40021C29" w14:textId="77777777" w:rsidTr="008326E7">
        <w:tc>
          <w:tcPr>
            <w:tcW w:w="1491" w:type="dxa"/>
            <w:shd w:val="clear" w:color="auto" w:fill="F7CAAC"/>
            <w:vAlign w:val="center"/>
          </w:tcPr>
          <w:p w14:paraId="70709088"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защиты детей</w:t>
            </w:r>
          </w:p>
        </w:tc>
        <w:tc>
          <w:tcPr>
            <w:tcW w:w="1250" w:type="dxa"/>
            <w:shd w:val="clear" w:color="auto" w:fill="B4C6E7"/>
            <w:vAlign w:val="center"/>
          </w:tcPr>
          <w:p w14:paraId="296599C8"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идей и предложений</w:t>
            </w:r>
          </w:p>
        </w:tc>
        <w:tc>
          <w:tcPr>
            <w:tcW w:w="1291" w:type="dxa"/>
            <w:shd w:val="clear" w:color="auto" w:fill="FFE599"/>
            <w:vAlign w:val="center"/>
          </w:tcPr>
          <w:p w14:paraId="39C9688C"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фольклорной игры</w:t>
            </w:r>
          </w:p>
        </w:tc>
        <w:tc>
          <w:tcPr>
            <w:tcW w:w="1597" w:type="dxa"/>
            <w:shd w:val="clear" w:color="auto" w:fill="C5E0B3"/>
            <w:vAlign w:val="center"/>
          </w:tcPr>
          <w:p w14:paraId="7EBC82FF"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творчества</w:t>
            </w:r>
          </w:p>
        </w:tc>
        <w:tc>
          <w:tcPr>
            <w:tcW w:w="1430" w:type="dxa"/>
            <w:shd w:val="clear" w:color="auto" w:fill="FF99FF"/>
            <w:vAlign w:val="center"/>
          </w:tcPr>
          <w:p w14:paraId="20FA5D0F"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смеха и юмора</w:t>
            </w:r>
          </w:p>
        </w:tc>
        <w:tc>
          <w:tcPr>
            <w:tcW w:w="1251" w:type="dxa"/>
            <w:shd w:val="clear" w:color="auto" w:fill="6699FF"/>
            <w:vAlign w:val="center"/>
          </w:tcPr>
          <w:p w14:paraId="3FD0DBFF"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поэзии</w:t>
            </w:r>
          </w:p>
        </w:tc>
        <w:tc>
          <w:tcPr>
            <w:tcW w:w="1035" w:type="dxa"/>
            <w:shd w:val="clear" w:color="auto" w:fill="C189F7"/>
            <w:vAlign w:val="center"/>
          </w:tcPr>
          <w:p w14:paraId="4A948D6B"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закрытия лагеря.</w:t>
            </w:r>
          </w:p>
        </w:tc>
      </w:tr>
      <w:tr w:rsidR="002A7B8A" w:rsidRPr="002A7B8A" w14:paraId="4C08715A" w14:textId="77777777" w:rsidTr="008326E7">
        <w:tc>
          <w:tcPr>
            <w:tcW w:w="1491" w:type="dxa"/>
            <w:shd w:val="clear" w:color="auto" w:fill="FBE4D5"/>
          </w:tcPr>
          <w:p w14:paraId="2BFF2604"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1.Открытие смены: организационный сбор</w:t>
            </w:r>
          </w:p>
          <w:p w14:paraId="7662281D"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2.Экскурсия по лагерю, вечер знакомств, отрядная линейка </w:t>
            </w:r>
          </w:p>
          <w:p w14:paraId="2EA9D75F"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3.Знакомство с программой </w:t>
            </w:r>
            <w:proofErr w:type="gramStart"/>
            <w:r w:rsidRPr="002A7B8A">
              <w:rPr>
                <w:rFonts w:ascii="Times New Roman" w:eastAsia="Calibri" w:hAnsi="Times New Roman" w:cs="Times New Roman"/>
              </w:rPr>
              <w:t>литературного  лагеря</w:t>
            </w:r>
            <w:proofErr w:type="gramEnd"/>
            <w:r w:rsidRPr="002A7B8A">
              <w:rPr>
                <w:rFonts w:ascii="Times New Roman" w:eastAsia="Calibri" w:hAnsi="Times New Roman" w:cs="Times New Roman"/>
              </w:rPr>
              <w:t>.</w:t>
            </w:r>
          </w:p>
        </w:tc>
        <w:tc>
          <w:tcPr>
            <w:tcW w:w="1250" w:type="dxa"/>
            <w:shd w:val="clear" w:color="auto" w:fill="D9E2F3"/>
          </w:tcPr>
          <w:p w14:paraId="44B834A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танцевальный челлендж</w:t>
            </w:r>
          </w:p>
          <w:p w14:paraId="69C895AD"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2.Работа по созданию отрядного уголка. Операция «УЮТ»</w:t>
            </w:r>
          </w:p>
          <w:p w14:paraId="4F22F1BA"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3.Тематический вечер «Расскажи свою историю»</w:t>
            </w:r>
          </w:p>
        </w:tc>
        <w:tc>
          <w:tcPr>
            <w:tcW w:w="1291" w:type="dxa"/>
            <w:shd w:val="clear" w:color="auto" w:fill="FFF2CC"/>
          </w:tcPr>
          <w:p w14:paraId="0AA04B4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1.Фольклорный фестиваль. 2.Викторина «Виды фольклора»</w:t>
            </w:r>
          </w:p>
          <w:p w14:paraId="4274D36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«Сказки, рассказанные перед сном»</w:t>
            </w:r>
          </w:p>
        </w:tc>
        <w:tc>
          <w:tcPr>
            <w:tcW w:w="1597" w:type="dxa"/>
            <w:shd w:val="clear" w:color="auto" w:fill="E2EFD9"/>
          </w:tcPr>
          <w:p w14:paraId="16DF3D3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1.Викторина «вид текста» (художественный, публицистический, научный)</w:t>
            </w:r>
          </w:p>
          <w:p w14:paraId="0D3C00D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2.Деловая игра «Дайте заголовок»</w:t>
            </w:r>
          </w:p>
          <w:p w14:paraId="51F8B86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«Книжное танго»</w:t>
            </w:r>
          </w:p>
        </w:tc>
        <w:tc>
          <w:tcPr>
            <w:tcW w:w="1430" w:type="dxa"/>
            <w:shd w:val="clear" w:color="auto" w:fill="FFCCFF"/>
          </w:tcPr>
          <w:p w14:paraId="4DC73D21"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эстафета «Царевна Несмеяна»</w:t>
            </w:r>
          </w:p>
          <w:p w14:paraId="6F81028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2.Конкурс юмористических рассказов и небылиц. 3.Выпуск юмористической газеты литературной смене</w:t>
            </w:r>
          </w:p>
          <w:p w14:paraId="434B4305" w14:textId="77777777" w:rsidR="002A7B8A" w:rsidRPr="002A7B8A" w:rsidRDefault="002A7B8A" w:rsidP="002A7B8A">
            <w:pPr>
              <w:jc w:val="center"/>
              <w:rPr>
                <w:rFonts w:ascii="Times New Roman" w:eastAsia="Calibri" w:hAnsi="Times New Roman" w:cs="Times New Roman"/>
              </w:rPr>
            </w:pPr>
          </w:p>
        </w:tc>
        <w:tc>
          <w:tcPr>
            <w:tcW w:w="1251" w:type="dxa"/>
            <w:shd w:val="clear" w:color="auto" w:fill="99CCFF"/>
          </w:tcPr>
          <w:p w14:paraId="3956FD6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1.Литературный праздник «Сказки живут рядом» посвященный дню рождения А.С. Пушкина. 2.Виртуальная экскурсия по пушкинским местам.</w:t>
            </w:r>
          </w:p>
          <w:p w14:paraId="5943D8B7"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3.Вечер демонстрации собственных рукописей</w:t>
            </w:r>
          </w:p>
        </w:tc>
        <w:tc>
          <w:tcPr>
            <w:tcW w:w="1035" w:type="dxa"/>
            <w:shd w:val="clear" w:color="auto" w:fill="F6C3FF"/>
          </w:tcPr>
          <w:p w14:paraId="1ADDDA3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1.День подведения итогов работы. 2.Огонек</w:t>
            </w:r>
          </w:p>
        </w:tc>
      </w:tr>
    </w:tbl>
    <w:p w14:paraId="7AF16494" w14:textId="77777777" w:rsidR="002A7B8A" w:rsidRPr="002A7B8A" w:rsidRDefault="002A7B8A" w:rsidP="002A7B8A">
      <w:pPr>
        <w:rPr>
          <w:rFonts w:ascii="Times New Roman" w:eastAsia="Calibri" w:hAnsi="Times New Roman" w:cs="Times New Roman"/>
          <w:b/>
          <w:bCs/>
          <w:sz w:val="28"/>
          <w:szCs w:val="28"/>
        </w:rPr>
      </w:pPr>
    </w:p>
    <w:p w14:paraId="19AC8EA2" w14:textId="77777777" w:rsidR="002A7B8A" w:rsidRPr="002A7B8A" w:rsidRDefault="002A7B8A" w:rsidP="002A7B8A">
      <w:pPr>
        <w:rPr>
          <w:rFonts w:ascii="Times New Roman" w:eastAsia="Calibri" w:hAnsi="Times New Roman" w:cs="Times New Roman"/>
          <w:b/>
          <w:bCs/>
          <w:sz w:val="28"/>
          <w:szCs w:val="28"/>
        </w:rPr>
      </w:pPr>
    </w:p>
    <w:p w14:paraId="0BE8A2EA" w14:textId="77777777" w:rsidR="002A7B8A" w:rsidRPr="002A7B8A" w:rsidRDefault="002A7B8A" w:rsidP="002A7B8A">
      <w:pPr>
        <w:rPr>
          <w:rFonts w:ascii="Times New Roman" w:eastAsia="Calibri" w:hAnsi="Times New Roman" w:cs="Times New Roman"/>
          <w:b/>
          <w:bCs/>
          <w:sz w:val="28"/>
          <w:szCs w:val="28"/>
        </w:rPr>
      </w:pPr>
    </w:p>
    <w:p w14:paraId="76BE981D" w14:textId="77777777" w:rsidR="002A7B8A" w:rsidRPr="002A7B8A" w:rsidRDefault="002A7B8A" w:rsidP="002A7B8A">
      <w:pPr>
        <w:rPr>
          <w:rFonts w:ascii="Times New Roman" w:eastAsia="Calibri" w:hAnsi="Times New Roman" w:cs="Times New Roman"/>
          <w:b/>
          <w:bCs/>
          <w:sz w:val="28"/>
          <w:szCs w:val="28"/>
        </w:rPr>
      </w:pPr>
    </w:p>
    <w:p w14:paraId="08DE77B7" w14:textId="77777777" w:rsidR="002A7B8A" w:rsidRPr="002A7B8A" w:rsidRDefault="002A7B8A" w:rsidP="002A7B8A">
      <w:pPr>
        <w:rPr>
          <w:rFonts w:ascii="Times New Roman" w:eastAsia="Calibri" w:hAnsi="Times New Roman" w:cs="Times New Roman"/>
          <w:b/>
          <w:bCs/>
          <w:sz w:val="28"/>
          <w:szCs w:val="28"/>
        </w:rPr>
      </w:pPr>
    </w:p>
    <w:p w14:paraId="59A35F9A" w14:textId="77777777" w:rsidR="002A7B8A" w:rsidRPr="002A7B8A" w:rsidRDefault="002A7B8A" w:rsidP="002A7B8A">
      <w:pPr>
        <w:rPr>
          <w:rFonts w:ascii="Times New Roman" w:eastAsia="Calibri" w:hAnsi="Times New Roman" w:cs="Times New Roman"/>
          <w:b/>
          <w:bCs/>
          <w:sz w:val="28"/>
          <w:szCs w:val="28"/>
        </w:rPr>
      </w:pPr>
    </w:p>
    <w:p w14:paraId="6B9772A8" w14:textId="77777777" w:rsidR="002A7B8A" w:rsidRPr="002A7B8A" w:rsidRDefault="002A7B8A" w:rsidP="002A7B8A">
      <w:pPr>
        <w:rPr>
          <w:rFonts w:ascii="Times New Roman" w:eastAsia="Calibri" w:hAnsi="Times New Roman" w:cs="Times New Roman"/>
          <w:b/>
          <w:bCs/>
          <w:sz w:val="28"/>
          <w:szCs w:val="28"/>
        </w:rPr>
      </w:pPr>
    </w:p>
    <w:p w14:paraId="2C167D76" w14:textId="77777777" w:rsidR="002A7B8A" w:rsidRPr="002A7B8A" w:rsidRDefault="002A7B8A" w:rsidP="002A7B8A">
      <w:pPr>
        <w:rPr>
          <w:rFonts w:ascii="Times New Roman" w:eastAsia="Calibri" w:hAnsi="Times New Roman" w:cs="Times New Roman"/>
          <w:b/>
          <w:bCs/>
          <w:sz w:val="28"/>
          <w:szCs w:val="28"/>
        </w:rPr>
      </w:pPr>
    </w:p>
    <w:p w14:paraId="75D7D707" w14:textId="77777777" w:rsidR="002A7B8A" w:rsidRPr="002A7B8A" w:rsidRDefault="002A7B8A" w:rsidP="002A7B8A">
      <w:pPr>
        <w:rPr>
          <w:rFonts w:ascii="Times New Roman" w:eastAsia="Calibri" w:hAnsi="Times New Roman" w:cs="Times New Roman"/>
          <w:b/>
          <w:bCs/>
          <w:sz w:val="28"/>
          <w:szCs w:val="28"/>
        </w:rPr>
      </w:pPr>
    </w:p>
    <w:p w14:paraId="74612C77" w14:textId="77777777" w:rsidR="002A7B8A" w:rsidRPr="002A7B8A" w:rsidRDefault="002A7B8A" w:rsidP="002A7B8A">
      <w:pPr>
        <w:rPr>
          <w:rFonts w:ascii="Times New Roman" w:eastAsia="Calibri" w:hAnsi="Times New Roman" w:cs="Times New Roman"/>
          <w:b/>
          <w:bCs/>
          <w:sz w:val="28"/>
          <w:szCs w:val="28"/>
        </w:rPr>
      </w:pPr>
    </w:p>
    <w:p w14:paraId="4EF3B40F" w14:textId="77777777" w:rsidR="002A7B8A" w:rsidRPr="002A7B8A" w:rsidRDefault="002A7B8A" w:rsidP="002A7B8A">
      <w:pPr>
        <w:rPr>
          <w:rFonts w:ascii="Times New Roman" w:eastAsia="Calibri" w:hAnsi="Times New Roman" w:cs="Times New Roman"/>
          <w:b/>
          <w:bCs/>
          <w:sz w:val="28"/>
          <w:szCs w:val="28"/>
        </w:rPr>
      </w:pPr>
    </w:p>
    <w:p w14:paraId="764F93C4" w14:textId="77777777" w:rsidR="002A7B8A" w:rsidRPr="002A7B8A" w:rsidRDefault="002A7B8A" w:rsidP="002A7B8A">
      <w:pPr>
        <w:rPr>
          <w:rFonts w:ascii="Times New Roman" w:eastAsia="Calibri" w:hAnsi="Times New Roman" w:cs="Times New Roman"/>
          <w:b/>
          <w:bCs/>
          <w:sz w:val="28"/>
          <w:szCs w:val="28"/>
        </w:rPr>
      </w:pPr>
    </w:p>
    <w:p w14:paraId="65E4AAC1" w14:textId="77777777" w:rsidR="002A7B8A" w:rsidRPr="002A7B8A" w:rsidRDefault="002A7B8A" w:rsidP="002A7B8A">
      <w:pPr>
        <w:rPr>
          <w:rFonts w:ascii="Times New Roman" w:eastAsia="Calibri" w:hAnsi="Times New Roman" w:cs="Times New Roman"/>
          <w:b/>
          <w:bCs/>
          <w:sz w:val="28"/>
          <w:szCs w:val="28"/>
        </w:rPr>
      </w:pPr>
    </w:p>
    <w:p w14:paraId="1077A554"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План-сетка литературной семидневной смены лагеря для детей младшего школьного возраста «От корки до корки»</w:t>
      </w:r>
    </w:p>
    <w:tbl>
      <w:tblPr>
        <w:tblStyle w:val="a5"/>
        <w:tblpPr w:leftFromText="180" w:rightFromText="180" w:vertAnchor="page" w:horzAnchor="margin" w:tblpY="2836"/>
        <w:tblW w:w="0" w:type="auto"/>
        <w:tblLook w:val="04A0" w:firstRow="1" w:lastRow="0" w:firstColumn="1" w:lastColumn="0" w:noHBand="0" w:noVBand="1"/>
      </w:tblPr>
      <w:tblGrid>
        <w:gridCol w:w="1413"/>
        <w:gridCol w:w="1562"/>
        <w:gridCol w:w="1351"/>
        <w:gridCol w:w="1351"/>
        <w:gridCol w:w="1351"/>
        <w:gridCol w:w="1305"/>
        <w:gridCol w:w="1012"/>
      </w:tblGrid>
      <w:tr w:rsidR="002A7B8A" w:rsidRPr="002A7B8A" w14:paraId="420105A0" w14:textId="77777777" w:rsidTr="002A7B8A">
        <w:tc>
          <w:tcPr>
            <w:tcW w:w="1413" w:type="dxa"/>
            <w:shd w:val="clear" w:color="auto" w:fill="F4B083"/>
            <w:vAlign w:val="center"/>
          </w:tcPr>
          <w:p w14:paraId="590E3A9E"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1 июня</w:t>
            </w:r>
          </w:p>
        </w:tc>
        <w:tc>
          <w:tcPr>
            <w:tcW w:w="1562" w:type="dxa"/>
            <w:shd w:val="clear" w:color="auto" w:fill="8EAADB"/>
            <w:vAlign w:val="center"/>
          </w:tcPr>
          <w:p w14:paraId="11EB9498"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2 июня</w:t>
            </w:r>
          </w:p>
        </w:tc>
        <w:tc>
          <w:tcPr>
            <w:tcW w:w="1351" w:type="dxa"/>
            <w:shd w:val="clear" w:color="auto" w:fill="FFD966"/>
            <w:vAlign w:val="center"/>
          </w:tcPr>
          <w:p w14:paraId="15B052DA"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3 июня</w:t>
            </w:r>
          </w:p>
        </w:tc>
        <w:tc>
          <w:tcPr>
            <w:tcW w:w="1351" w:type="dxa"/>
            <w:shd w:val="clear" w:color="auto" w:fill="A8D08D"/>
            <w:vAlign w:val="center"/>
          </w:tcPr>
          <w:p w14:paraId="2867418D"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4 июня</w:t>
            </w:r>
          </w:p>
        </w:tc>
        <w:tc>
          <w:tcPr>
            <w:tcW w:w="1351" w:type="dxa"/>
            <w:shd w:val="clear" w:color="auto" w:fill="FF66CC"/>
            <w:vAlign w:val="center"/>
          </w:tcPr>
          <w:p w14:paraId="1C4A7539"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5 июня</w:t>
            </w:r>
          </w:p>
        </w:tc>
        <w:tc>
          <w:tcPr>
            <w:tcW w:w="1305" w:type="dxa"/>
            <w:shd w:val="clear" w:color="auto" w:fill="3366FF"/>
            <w:vAlign w:val="center"/>
          </w:tcPr>
          <w:p w14:paraId="6F7FCB9E"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6 июня</w:t>
            </w:r>
          </w:p>
        </w:tc>
        <w:tc>
          <w:tcPr>
            <w:tcW w:w="1012" w:type="dxa"/>
            <w:shd w:val="clear" w:color="auto" w:fill="7D3FAE"/>
            <w:vAlign w:val="center"/>
          </w:tcPr>
          <w:p w14:paraId="14B36A48"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7 июня</w:t>
            </w:r>
          </w:p>
        </w:tc>
      </w:tr>
      <w:tr w:rsidR="002A7B8A" w:rsidRPr="002A7B8A" w14:paraId="3F42DCEA" w14:textId="77777777" w:rsidTr="002A7B8A">
        <w:tc>
          <w:tcPr>
            <w:tcW w:w="1413" w:type="dxa"/>
            <w:shd w:val="clear" w:color="auto" w:fill="F7CAAC"/>
            <w:vAlign w:val="center"/>
          </w:tcPr>
          <w:p w14:paraId="3C41B12E"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книги</w:t>
            </w:r>
          </w:p>
        </w:tc>
        <w:tc>
          <w:tcPr>
            <w:tcW w:w="1562" w:type="dxa"/>
            <w:shd w:val="clear" w:color="auto" w:fill="B4C6E7"/>
            <w:vAlign w:val="center"/>
          </w:tcPr>
          <w:p w14:paraId="3F36F453"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сказки</w:t>
            </w:r>
          </w:p>
        </w:tc>
        <w:tc>
          <w:tcPr>
            <w:tcW w:w="1351" w:type="dxa"/>
            <w:shd w:val="clear" w:color="auto" w:fill="FFE599"/>
            <w:vAlign w:val="center"/>
          </w:tcPr>
          <w:p w14:paraId="3A47D9FC"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рассказов и былин</w:t>
            </w:r>
          </w:p>
        </w:tc>
        <w:tc>
          <w:tcPr>
            <w:tcW w:w="1351" w:type="dxa"/>
            <w:shd w:val="clear" w:color="auto" w:fill="C5E0B3"/>
            <w:vAlign w:val="center"/>
          </w:tcPr>
          <w:p w14:paraId="71827D79"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комедии</w:t>
            </w:r>
          </w:p>
        </w:tc>
        <w:tc>
          <w:tcPr>
            <w:tcW w:w="1351" w:type="dxa"/>
            <w:shd w:val="clear" w:color="auto" w:fill="FF99FF"/>
            <w:vAlign w:val="center"/>
          </w:tcPr>
          <w:p w14:paraId="36147E7F"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авторства</w:t>
            </w:r>
          </w:p>
        </w:tc>
        <w:tc>
          <w:tcPr>
            <w:tcW w:w="1305" w:type="dxa"/>
            <w:shd w:val="clear" w:color="auto" w:fill="6699FF"/>
            <w:vAlign w:val="center"/>
          </w:tcPr>
          <w:p w14:paraId="4B45AB92"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прозы и поэзии</w:t>
            </w:r>
          </w:p>
        </w:tc>
        <w:tc>
          <w:tcPr>
            <w:tcW w:w="1012" w:type="dxa"/>
            <w:shd w:val="clear" w:color="auto" w:fill="C189F7"/>
            <w:vAlign w:val="center"/>
          </w:tcPr>
          <w:p w14:paraId="4AD3ED49"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закрытия лагеря</w:t>
            </w:r>
          </w:p>
        </w:tc>
      </w:tr>
      <w:tr w:rsidR="002A7B8A" w:rsidRPr="002A7B8A" w14:paraId="217DC0DF" w14:textId="77777777" w:rsidTr="002A7B8A">
        <w:tc>
          <w:tcPr>
            <w:tcW w:w="1413" w:type="dxa"/>
            <w:shd w:val="clear" w:color="auto" w:fill="FBE4D5"/>
          </w:tcPr>
          <w:p w14:paraId="0321DD3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1.Открытие смены: организационный сбор, заселение</w:t>
            </w:r>
          </w:p>
          <w:p w14:paraId="45306983"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2.Экскурсия-квест по лагерю</w:t>
            </w:r>
          </w:p>
        </w:tc>
        <w:tc>
          <w:tcPr>
            <w:tcW w:w="1562" w:type="dxa"/>
            <w:shd w:val="clear" w:color="auto" w:fill="D9E2F3"/>
          </w:tcPr>
          <w:p w14:paraId="6D4C9AF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эстафета «Мы – первые»</w:t>
            </w:r>
          </w:p>
          <w:p w14:paraId="2EE1AE14"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2.Интеллектуальная игра «Ну, ты и сказочник»</w:t>
            </w:r>
          </w:p>
          <w:p w14:paraId="22DFFF8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3.Дискотека-маскарад «Кто ты»</w:t>
            </w:r>
          </w:p>
        </w:tc>
        <w:tc>
          <w:tcPr>
            <w:tcW w:w="1351" w:type="dxa"/>
            <w:shd w:val="clear" w:color="auto" w:fill="FFF2CC"/>
          </w:tcPr>
          <w:p w14:paraId="065A6B6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спортивная игра «Быть или не быть»</w:t>
            </w:r>
          </w:p>
          <w:p w14:paraId="55D64ED0"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2.Деловая игра «Былица-небылица»</w:t>
            </w:r>
          </w:p>
          <w:p w14:paraId="199A74F4"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«Расскажи мне»</w:t>
            </w:r>
          </w:p>
        </w:tc>
        <w:tc>
          <w:tcPr>
            <w:tcW w:w="1351" w:type="dxa"/>
            <w:shd w:val="clear" w:color="auto" w:fill="E2EFD9"/>
          </w:tcPr>
          <w:p w14:paraId="558583FD"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«Разыграй меня»</w:t>
            </w:r>
          </w:p>
          <w:p w14:paraId="7E25687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2.Викторина «Комедийная история». 3.Литературный </w:t>
            </w:r>
          </w:p>
          <w:p w14:paraId="7C2551C0"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КВИЗ «Я знаю автора»</w:t>
            </w:r>
          </w:p>
          <w:p w14:paraId="3EBE3FB1" w14:textId="77777777" w:rsidR="002A7B8A" w:rsidRPr="002A7B8A" w:rsidRDefault="002A7B8A" w:rsidP="002A7B8A">
            <w:pPr>
              <w:jc w:val="center"/>
              <w:rPr>
                <w:rFonts w:ascii="Times New Roman" w:eastAsia="Calibri" w:hAnsi="Times New Roman" w:cs="Times New Roman"/>
              </w:rPr>
            </w:pPr>
          </w:p>
          <w:p w14:paraId="239E3667" w14:textId="77777777" w:rsidR="002A7B8A" w:rsidRPr="002A7B8A" w:rsidRDefault="002A7B8A" w:rsidP="002A7B8A">
            <w:pPr>
              <w:rPr>
                <w:rFonts w:ascii="Times New Roman" w:eastAsia="Calibri" w:hAnsi="Times New Roman" w:cs="Times New Roman"/>
              </w:rPr>
            </w:pPr>
          </w:p>
        </w:tc>
        <w:tc>
          <w:tcPr>
            <w:tcW w:w="1351" w:type="dxa"/>
            <w:shd w:val="clear" w:color="auto" w:fill="FFCCFF"/>
          </w:tcPr>
          <w:p w14:paraId="0799E3BD"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«Динамичный квест»</w:t>
            </w:r>
          </w:p>
          <w:p w14:paraId="35C286BA"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2.Демонстрация собственного творчества. 3.Выпуск газеты «Я – автор»</w:t>
            </w:r>
          </w:p>
          <w:p w14:paraId="02B768D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4.Выставка творческих работ</w:t>
            </w:r>
          </w:p>
        </w:tc>
        <w:tc>
          <w:tcPr>
            <w:tcW w:w="1305" w:type="dxa"/>
            <w:shd w:val="clear" w:color="auto" w:fill="99CCFF"/>
          </w:tcPr>
          <w:p w14:paraId="513D965C"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1.Литературный праздник «Сказки живут рядом» посвященный дню рождения А.С. Пушкина. 2.Виртуальная экскурсия по пушкинским местам.</w:t>
            </w:r>
          </w:p>
          <w:p w14:paraId="42BE1F3E"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«Муравей и стрекоза»</w:t>
            </w:r>
          </w:p>
        </w:tc>
        <w:tc>
          <w:tcPr>
            <w:tcW w:w="1012" w:type="dxa"/>
            <w:shd w:val="clear" w:color="auto" w:fill="F6C3FF"/>
          </w:tcPr>
          <w:p w14:paraId="12C1538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Подведение итогов работы.</w:t>
            </w:r>
          </w:p>
          <w:p w14:paraId="1DAD6EB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Огонек</w:t>
            </w:r>
          </w:p>
        </w:tc>
      </w:tr>
    </w:tbl>
    <w:p w14:paraId="705CE2AE" w14:textId="77777777" w:rsidR="002A7B8A" w:rsidRPr="002A7B8A" w:rsidRDefault="002A7B8A" w:rsidP="002A7B8A">
      <w:pPr>
        <w:rPr>
          <w:rFonts w:ascii="Times New Roman" w:eastAsia="Calibri" w:hAnsi="Times New Roman" w:cs="Times New Roman"/>
          <w:b/>
          <w:bCs/>
          <w:sz w:val="28"/>
          <w:szCs w:val="28"/>
        </w:rPr>
      </w:pPr>
    </w:p>
    <w:p w14:paraId="36712BD7" w14:textId="77777777" w:rsidR="002A7B8A" w:rsidRPr="002A7B8A" w:rsidRDefault="002A7B8A" w:rsidP="002A7B8A">
      <w:pPr>
        <w:rPr>
          <w:rFonts w:ascii="Times New Roman" w:eastAsia="Calibri" w:hAnsi="Times New Roman" w:cs="Times New Roman"/>
          <w:b/>
          <w:bCs/>
          <w:sz w:val="28"/>
          <w:szCs w:val="28"/>
        </w:rPr>
      </w:pPr>
    </w:p>
    <w:p w14:paraId="2EABB00C" w14:textId="77777777" w:rsidR="002A7B8A" w:rsidRPr="002A7B8A" w:rsidRDefault="002A7B8A" w:rsidP="002A7B8A">
      <w:pPr>
        <w:rPr>
          <w:rFonts w:ascii="Times New Roman" w:eastAsia="Calibri" w:hAnsi="Times New Roman" w:cs="Times New Roman"/>
          <w:b/>
          <w:bCs/>
          <w:sz w:val="28"/>
          <w:szCs w:val="28"/>
        </w:rPr>
      </w:pPr>
    </w:p>
    <w:p w14:paraId="0B8D8724" w14:textId="77777777" w:rsidR="002A7B8A" w:rsidRPr="002A7B8A" w:rsidRDefault="002A7B8A" w:rsidP="002A7B8A">
      <w:pPr>
        <w:rPr>
          <w:rFonts w:ascii="Times New Roman" w:eastAsia="Calibri" w:hAnsi="Times New Roman" w:cs="Times New Roman"/>
          <w:b/>
          <w:bCs/>
          <w:sz w:val="28"/>
          <w:szCs w:val="28"/>
        </w:rPr>
      </w:pPr>
    </w:p>
    <w:p w14:paraId="4F862E31" w14:textId="77777777" w:rsidR="002A7B8A" w:rsidRPr="002A7B8A" w:rsidRDefault="002A7B8A" w:rsidP="002A7B8A">
      <w:pPr>
        <w:rPr>
          <w:rFonts w:ascii="Times New Roman" w:eastAsia="Calibri" w:hAnsi="Times New Roman" w:cs="Times New Roman"/>
          <w:b/>
          <w:bCs/>
          <w:sz w:val="28"/>
          <w:szCs w:val="28"/>
        </w:rPr>
      </w:pPr>
    </w:p>
    <w:p w14:paraId="69A6FDE4" w14:textId="77777777" w:rsidR="002A7B8A" w:rsidRPr="002A7B8A" w:rsidRDefault="002A7B8A" w:rsidP="002A7B8A">
      <w:pPr>
        <w:rPr>
          <w:rFonts w:ascii="Times New Roman" w:eastAsia="Calibri" w:hAnsi="Times New Roman" w:cs="Times New Roman"/>
          <w:b/>
          <w:bCs/>
          <w:sz w:val="28"/>
          <w:szCs w:val="28"/>
        </w:rPr>
      </w:pPr>
    </w:p>
    <w:p w14:paraId="466709D7" w14:textId="77777777" w:rsidR="002A7B8A" w:rsidRPr="002A7B8A" w:rsidRDefault="002A7B8A" w:rsidP="002A7B8A">
      <w:pPr>
        <w:rPr>
          <w:rFonts w:ascii="Times New Roman" w:eastAsia="Calibri" w:hAnsi="Times New Roman" w:cs="Times New Roman"/>
          <w:b/>
          <w:bCs/>
          <w:sz w:val="28"/>
          <w:szCs w:val="28"/>
        </w:rPr>
      </w:pPr>
    </w:p>
    <w:p w14:paraId="79F15A2A" w14:textId="77777777" w:rsidR="002A7B8A" w:rsidRPr="002A7B8A" w:rsidRDefault="002A7B8A" w:rsidP="002A7B8A">
      <w:pPr>
        <w:rPr>
          <w:rFonts w:ascii="Times New Roman" w:eastAsia="Calibri" w:hAnsi="Times New Roman" w:cs="Times New Roman"/>
          <w:b/>
          <w:bCs/>
          <w:sz w:val="28"/>
          <w:szCs w:val="28"/>
        </w:rPr>
      </w:pPr>
    </w:p>
    <w:p w14:paraId="3B1CEE07" w14:textId="77777777" w:rsidR="002A7B8A" w:rsidRPr="002A7B8A" w:rsidRDefault="002A7B8A" w:rsidP="002A7B8A">
      <w:pPr>
        <w:rPr>
          <w:rFonts w:ascii="Times New Roman" w:eastAsia="Calibri" w:hAnsi="Times New Roman" w:cs="Times New Roman"/>
          <w:b/>
          <w:bCs/>
          <w:sz w:val="28"/>
          <w:szCs w:val="28"/>
        </w:rPr>
      </w:pPr>
    </w:p>
    <w:p w14:paraId="5FE44441" w14:textId="77777777" w:rsidR="002A7B8A" w:rsidRPr="002A7B8A" w:rsidRDefault="002A7B8A" w:rsidP="002A7B8A">
      <w:pPr>
        <w:rPr>
          <w:rFonts w:ascii="Times New Roman" w:eastAsia="Calibri" w:hAnsi="Times New Roman" w:cs="Times New Roman"/>
          <w:b/>
          <w:bCs/>
          <w:sz w:val="28"/>
          <w:szCs w:val="28"/>
        </w:rPr>
      </w:pPr>
    </w:p>
    <w:p w14:paraId="531B56EA" w14:textId="77777777" w:rsidR="002A7B8A" w:rsidRPr="002A7B8A" w:rsidRDefault="002A7B8A" w:rsidP="002A7B8A">
      <w:pPr>
        <w:rPr>
          <w:rFonts w:ascii="Times New Roman" w:eastAsia="Calibri" w:hAnsi="Times New Roman" w:cs="Times New Roman"/>
          <w:b/>
          <w:bCs/>
          <w:sz w:val="28"/>
          <w:szCs w:val="28"/>
        </w:rPr>
      </w:pPr>
    </w:p>
    <w:p w14:paraId="5AE23F06" w14:textId="77777777" w:rsidR="002A7B8A" w:rsidRPr="002A7B8A" w:rsidRDefault="002A7B8A" w:rsidP="002A7B8A">
      <w:pPr>
        <w:rPr>
          <w:rFonts w:ascii="Times New Roman" w:eastAsia="Calibri" w:hAnsi="Times New Roman" w:cs="Times New Roman"/>
          <w:b/>
          <w:bCs/>
          <w:sz w:val="28"/>
          <w:szCs w:val="28"/>
        </w:rPr>
      </w:pPr>
    </w:p>
    <w:p w14:paraId="3498B839" w14:textId="77777777" w:rsidR="002A7B8A" w:rsidRPr="002A7B8A" w:rsidRDefault="002A7B8A" w:rsidP="002A7B8A">
      <w:pPr>
        <w:rPr>
          <w:rFonts w:ascii="Times New Roman" w:eastAsia="Calibri" w:hAnsi="Times New Roman" w:cs="Times New Roman"/>
          <w:b/>
          <w:bCs/>
          <w:sz w:val="28"/>
          <w:szCs w:val="28"/>
        </w:rPr>
      </w:pPr>
    </w:p>
    <w:p w14:paraId="61E043E3" w14:textId="77777777" w:rsidR="002A7B8A" w:rsidRPr="002A7B8A" w:rsidRDefault="002A7B8A" w:rsidP="002A7B8A">
      <w:pPr>
        <w:jc w:val="center"/>
        <w:rPr>
          <w:rFonts w:ascii="Times New Roman" w:eastAsia="Calibri" w:hAnsi="Times New Roman" w:cs="Times New Roman"/>
          <w:b/>
          <w:bCs/>
          <w:sz w:val="28"/>
          <w:szCs w:val="28"/>
        </w:rPr>
      </w:pPr>
      <w:bookmarkStart w:id="6" w:name="_Hlk190948960"/>
      <w:r w:rsidRPr="002A7B8A">
        <w:rPr>
          <w:rFonts w:ascii="Times New Roman" w:eastAsia="Calibri" w:hAnsi="Times New Roman" w:cs="Times New Roman"/>
          <w:b/>
          <w:bCs/>
          <w:sz w:val="28"/>
          <w:szCs w:val="28"/>
        </w:rPr>
        <w:lastRenderedPageBreak/>
        <w:t>План-сетка литературной семидневной смены лагеря для детей младшего школьного возраста «Смена метателей чернил»</w:t>
      </w:r>
    </w:p>
    <w:tbl>
      <w:tblPr>
        <w:tblStyle w:val="a5"/>
        <w:tblpPr w:leftFromText="180" w:rightFromText="180" w:vertAnchor="page" w:horzAnchor="margin" w:tblpY="2293"/>
        <w:tblW w:w="0" w:type="auto"/>
        <w:tblLook w:val="04A0" w:firstRow="1" w:lastRow="0" w:firstColumn="1" w:lastColumn="0" w:noHBand="0" w:noVBand="1"/>
      </w:tblPr>
      <w:tblGrid>
        <w:gridCol w:w="1490"/>
        <w:gridCol w:w="1338"/>
        <w:gridCol w:w="1546"/>
        <w:gridCol w:w="1338"/>
        <w:gridCol w:w="1338"/>
        <w:gridCol w:w="1292"/>
        <w:gridCol w:w="1003"/>
      </w:tblGrid>
      <w:tr w:rsidR="002A7B8A" w:rsidRPr="002A7B8A" w14:paraId="4BC93390" w14:textId="77777777" w:rsidTr="008326E7">
        <w:tc>
          <w:tcPr>
            <w:tcW w:w="1491" w:type="dxa"/>
            <w:shd w:val="clear" w:color="auto" w:fill="F4B083"/>
            <w:vAlign w:val="center"/>
          </w:tcPr>
          <w:p w14:paraId="73994BDB"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1 июня</w:t>
            </w:r>
          </w:p>
        </w:tc>
        <w:tc>
          <w:tcPr>
            <w:tcW w:w="1250" w:type="dxa"/>
            <w:shd w:val="clear" w:color="auto" w:fill="8EAADB"/>
            <w:vAlign w:val="center"/>
          </w:tcPr>
          <w:p w14:paraId="5AFFFC14"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2 июня</w:t>
            </w:r>
          </w:p>
        </w:tc>
        <w:tc>
          <w:tcPr>
            <w:tcW w:w="1291" w:type="dxa"/>
            <w:shd w:val="clear" w:color="auto" w:fill="FFD966"/>
            <w:vAlign w:val="center"/>
          </w:tcPr>
          <w:p w14:paraId="29767E48"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3 июня</w:t>
            </w:r>
          </w:p>
        </w:tc>
        <w:tc>
          <w:tcPr>
            <w:tcW w:w="1597" w:type="dxa"/>
            <w:shd w:val="clear" w:color="auto" w:fill="A8D08D"/>
            <w:vAlign w:val="center"/>
          </w:tcPr>
          <w:p w14:paraId="41D76307"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4 июня</w:t>
            </w:r>
          </w:p>
        </w:tc>
        <w:tc>
          <w:tcPr>
            <w:tcW w:w="1430" w:type="dxa"/>
            <w:shd w:val="clear" w:color="auto" w:fill="FF66CC"/>
            <w:vAlign w:val="center"/>
          </w:tcPr>
          <w:p w14:paraId="7EFED955"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5 июня</w:t>
            </w:r>
          </w:p>
        </w:tc>
        <w:tc>
          <w:tcPr>
            <w:tcW w:w="1251" w:type="dxa"/>
            <w:shd w:val="clear" w:color="auto" w:fill="3366FF"/>
            <w:vAlign w:val="center"/>
          </w:tcPr>
          <w:p w14:paraId="11E49143"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6 июня</w:t>
            </w:r>
          </w:p>
        </w:tc>
        <w:tc>
          <w:tcPr>
            <w:tcW w:w="1035" w:type="dxa"/>
            <w:shd w:val="clear" w:color="auto" w:fill="7D3FAE"/>
            <w:vAlign w:val="center"/>
          </w:tcPr>
          <w:p w14:paraId="08A562BA"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7 июня</w:t>
            </w:r>
          </w:p>
        </w:tc>
      </w:tr>
      <w:tr w:rsidR="002A7B8A" w:rsidRPr="002A7B8A" w14:paraId="721B4C92" w14:textId="77777777" w:rsidTr="008326E7">
        <w:tc>
          <w:tcPr>
            <w:tcW w:w="1491" w:type="dxa"/>
            <w:shd w:val="clear" w:color="auto" w:fill="F7CAAC"/>
            <w:vAlign w:val="center"/>
          </w:tcPr>
          <w:p w14:paraId="00CC0BC9"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открытия</w:t>
            </w:r>
          </w:p>
        </w:tc>
        <w:tc>
          <w:tcPr>
            <w:tcW w:w="1250" w:type="dxa"/>
            <w:shd w:val="clear" w:color="auto" w:fill="B4C6E7"/>
            <w:vAlign w:val="center"/>
          </w:tcPr>
          <w:p w14:paraId="2EECC3C9"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Летопись России</w:t>
            </w:r>
          </w:p>
        </w:tc>
        <w:tc>
          <w:tcPr>
            <w:tcW w:w="1291" w:type="dxa"/>
            <w:shd w:val="clear" w:color="auto" w:fill="FFE599"/>
            <w:vAlign w:val="center"/>
          </w:tcPr>
          <w:p w14:paraId="4C1FBE7A"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Летопись сказок</w:t>
            </w:r>
          </w:p>
        </w:tc>
        <w:tc>
          <w:tcPr>
            <w:tcW w:w="1597" w:type="dxa"/>
            <w:shd w:val="clear" w:color="auto" w:fill="C5E0B3"/>
            <w:vAlign w:val="center"/>
          </w:tcPr>
          <w:p w14:paraId="78DB2618"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Летопись рассказов</w:t>
            </w:r>
          </w:p>
        </w:tc>
        <w:tc>
          <w:tcPr>
            <w:tcW w:w="1430" w:type="dxa"/>
            <w:shd w:val="clear" w:color="auto" w:fill="FF99FF"/>
            <w:vAlign w:val="center"/>
          </w:tcPr>
          <w:p w14:paraId="0A517217"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Летопись поэзии</w:t>
            </w:r>
          </w:p>
        </w:tc>
        <w:tc>
          <w:tcPr>
            <w:tcW w:w="1251" w:type="dxa"/>
            <w:shd w:val="clear" w:color="auto" w:fill="6699FF"/>
            <w:vAlign w:val="center"/>
          </w:tcPr>
          <w:p w14:paraId="71928A22"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 xml:space="preserve">Летопись прозы </w:t>
            </w:r>
          </w:p>
        </w:tc>
        <w:tc>
          <w:tcPr>
            <w:tcW w:w="1035" w:type="dxa"/>
            <w:shd w:val="clear" w:color="auto" w:fill="C189F7"/>
            <w:vAlign w:val="center"/>
          </w:tcPr>
          <w:p w14:paraId="1DCA39E2"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закрытия лагеря</w:t>
            </w:r>
          </w:p>
        </w:tc>
      </w:tr>
      <w:tr w:rsidR="002A7B8A" w:rsidRPr="002A7B8A" w14:paraId="1D9B70C8" w14:textId="77777777" w:rsidTr="008326E7">
        <w:tc>
          <w:tcPr>
            <w:tcW w:w="1491" w:type="dxa"/>
            <w:shd w:val="clear" w:color="auto" w:fill="FBE4D5"/>
          </w:tcPr>
          <w:p w14:paraId="1C55631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1.Открытие смены: организационный сбор, заселение</w:t>
            </w:r>
          </w:p>
          <w:p w14:paraId="12C7527C"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2.Ознакомительная экскурсия по лагерю</w:t>
            </w:r>
          </w:p>
        </w:tc>
        <w:tc>
          <w:tcPr>
            <w:tcW w:w="1250" w:type="dxa"/>
            <w:shd w:val="clear" w:color="auto" w:fill="D9E2F3"/>
          </w:tcPr>
          <w:p w14:paraId="03B40C7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спортивное состязание «Вперед!»</w:t>
            </w:r>
          </w:p>
          <w:p w14:paraId="2D4E9AD4"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2.КВИЗ «Творческие люди нашей страны»</w:t>
            </w:r>
          </w:p>
          <w:p w14:paraId="3B9684F1"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 Дискотека «Матушка-Земля»</w:t>
            </w:r>
          </w:p>
        </w:tc>
        <w:tc>
          <w:tcPr>
            <w:tcW w:w="1291" w:type="dxa"/>
            <w:shd w:val="clear" w:color="auto" w:fill="FFF2CC"/>
          </w:tcPr>
          <w:p w14:paraId="1876E7CC"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w:t>
            </w:r>
            <w:proofErr w:type="spellStart"/>
            <w:r w:rsidRPr="002A7B8A">
              <w:rPr>
                <w:rFonts w:ascii="Times New Roman" w:eastAsia="Calibri" w:hAnsi="Times New Roman" w:cs="Times New Roman"/>
              </w:rPr>
              <w:t>Бодитюнинг</w:t>
            </w:r>
            <w:proofErr w:type="spellEnd"/>
            <w:r w:rsidRPr="002A7B8A">
              <w:rPr>
                <w:rFonts w:ascii="Times New Roman" w:eastAsia="Calibri" w:hAnsi="Times New Roman" w:cs="Times New Roman"/>
              </w:rPr>
              <w:t>»</w:t>
            </w:r>
          </w:p>
          <w:p w14:paraId="24A7333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2.Интеллектуальная игра «В гостях у сказок»</w:t>
            </w:r>
          </w:p>
          <w:p w14:paraId="3D6457A3"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«Сказки наизусть»</w:t>
            </w:r>
          </w:p>
        </w:tc>
        <w:tc>
          <w:tcPr>
            <w:tcW w:w="1597" w:type="dxa"/>
            <w:shd w:val="clear" w:color="auto" w:fill="E2EFD9"/>
          </w:tcPr>
          <w:p w14:paraId="4D82EAD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«Скажи»</w:t>
            </w:r>
          </w:p>
          <w:p w14:paraId="327755A1"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2.Литературный КВН «Твой рассказ»</w:t>
            </w:r>
          </w:p>
          <w:p w14:paraId="271CC513"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века»</w:t>
            </w:r>
          </w:p>
          <w:p w14:paraId="15C13D9A" w14:textId="77777777" w:rsidR="002A7B8A" w:rsidRPr="002A7B8A" w:rsidRDefault="002A7B8A" w:rsidP="002A7B8A">
            <w:pPr>
              <w:jc w:val="center"/>
              <w:rPr>
                <w:rFonts w:ascii="Times New Roman" w:eastAsia="Calibri" w:hAnsi="Times New Roman" w:cs="Times New Roman"/>
              </w:rPr>
            </w:pPr>
          </w:p>
          <w:p w14:paraId="3164EC4D" w14:textId="77777777" w:rsidR="002A7B8A" w:rsidRPr="002A7B8A" w:rsidRDefault="002A7B8A" w:rsidP="002A7B8A">
            <w:pPr>
              <w:rPr>
                <w:rFonts w:ascii="Times New Roman" w:eastAsia="Calibri" w:hAnsi="Times New Roman" w:cs="Times New Roman"/>
              </w:rPr>
            </w:pPr>
          </w:p>
        </w:tc>
        <w:tc>
          <w:tcPr>
            <w:tcW w:w="1430" w:type="dxa"/>
            <w:shd w:val="clear" w:color="auto" w:fill="FFCCFF"/>
          </w:tcPr>
          <w:p w14:paraId="07CA180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соревнование «Мистер и мисс Мускул»</w:t>
            </w:r>
          </w:p>
          <w:p w14:paraId="6F084DAF"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2.Маршрутная игра «Тропами поэта» </w:t>
            </w:r>
            <w:proofErr w:type="gramStart"/>
            <w:r w:rsidRPr="002A7B8A">
              <w:rPr>
                <w:rFonts w:ascii="Times New Roman" w:eastAsia="Calibri" w:hAnsi="Times New Roman" w:cs="Times New Roman"/>
              </w:rPr>
              <w:t>3.Выпуск</w:t>
            </w:r>
            <w:proofErr w:type="gramEnd"/>
            <w:r w:rsidRPr="002A7B8A">
              <w:rPr>
                <w:rFonts w:ascii="Times New Roman" w:eastAsia="Calibri" w:hAnsi="Times New Roman" w:cs="Times New Roman"/>
              </w:rPr>
              <w:t xml:space="preserve"> газеты «Мои стихи»</w:t>
            </w:r>
          </w:p>
          <w:p w14:paraId="2C99128F" w14:textId="77777777" w:rsidR="002A7B8A" w:rsidRPr="002A7B8A" w:rsidRDefault="002A7B8A" w:rsidP="002A7B8A">
            <w:pPr>
              <w:jc w:val="center"/>
              <w:rPr>
                <w:rFonts w:ascii="Times New Roman" w:eastAsia="Calibri" w:hAnsi="Times New Roman" w:cs="Times New Roman"/>
              </w:rPr>
            </w:pPr>
          </w:p>
        </w:tc>
        <w:tc>
          <w:tcPr>
            <w:tcW w:w="1251" w:type="dxa"/>
            <w:shd w:val="clear" w:color="auto" w:fill="99CCFF"/>
          </w:tcPr>
          <w:p w14:paraId="0769C5A7"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1.Литературный праздник «В прозе» </w:t>
            </w:r>
            <w:proofErr w:type="gramStart"/>
            <w:r w:rsidRPr="002A7B8A">
              <w:rPr>
                <w:rFonts w:ascii="Times New Roman" w:eastAsia="Calibri" w:hAnsi="Times New Roman" w:cs="Times New Roman"/>
              </w:rPr>
              <w:t>2.Конкурс</w:t>
            </w:r>
            <w:proofErr w:type="gramEnd"/>
            <w:r w:rsidRPr="002A7B8A">
              <w:rPr>
                <w:rFonts w:ascii="Times New Roman" w:eastAsia="Calibri" w:hAnsi="Times New Roman" w:cs="Times New Roman"/>
              </w:rPr>
              <w:t xml:space="preserve"> рисунков по литературным произведениям в прозе «Нарисуй прозу»</w:t>
            </w:r>
          </w:p>
          <w:p w14:paraId="7FD05900"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«Зажигай вместе с вожатым»</w:t>
            </w:r>
          </w:p>
        </w:tc>
        <w:tc>
          <w:tcPr>
            <w:tcW w:w="1035" w:type="dxa"/>
            <w:shd w:val="clear" w:color="auto" w:fill="F6C3FF"/>
          </w:tcPr>
          <w:p w14:paraId="76F3642F"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Подведение итогов работы.</w:t>
            </w:r>
          </w:p>
          <w:p w14:paraId="725763C5"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Огонек</w:t>
            </w:r>
          </w:p>
        </w:tc>
      </w:tr>
      <w:bookmarkEnd w:id="6"/>
    </w:tbl>
    <w:p w14:paraId="6F427801" w14:textId="77777777" w:rsidR="002A7B8A" w:rsidRPr="002A7B8A" w:rsidRDefault="002A7B8A" w:rsidP="002A7B8A">
      <w:pPr>
        <w:rPr>
          <w:rFonts w:ascii="Times New Roman" w:eastAsia="Calibri" w:hAnsi="Times New Roman" w:cs="Times New Roman"/>
          <w:b/>
          <w:bCs/>
          <w:sz w:val="28"/>
          <w:szCs w:val="28"/>
        </w:rPr>
      </w:pPr>
    </w:p>
    <w:p w14:paraId="6402A5EA" w14:textId="77777777" w:rsidR="002A7B8A" w:rsidRPr="002A7B8A" w:rsidRDefault="002A7B8A" w:rsidP="002A7B8A">
      <w:pPr>
        <w:jc w:val="center"/>
        <w:rPr>
          <w:rFonts w:ascii="Times New Roman" w:eastAsia="Calibri" w:hAnsi="Times New Roman" w:cs="Times New Roman"/>
          <w:b/>
          <w:bCs/>
          <w:sz w:val="28"/>
          <w:szCs w:val="28"/>
        </w:rPr>
      </w:pPr>
    </w:p>
    <w:p w14:paraId="54A3DD0B" w14:textId="77777777" w:rsidR="002A7B8A" w:rsidRPr="002A7B8A" w:rsidRDefault="002A7B8A" w:rsidP="002A7B8A">
      <w:pPr>
        <w:jc w:val="center"/>
        <w:rPr>
          <w:rFonts w:ascii="Times New Roman" w:eastAsia="Calibri" w:hAnsi="Times New Roman" w:cs="Times New Roman"/>
          <w:b/>
          <w:bCs/>
          <w:sz w:val="28"/>
          <w:szCs w:val="28"/>
        </w:rPr>
      </w:pPr>
    </w:p>
    <w:p w14:paraId="2D63E370" w14:textId="77777777" w:rsidR="002A7B8A" w:rsidRPr="002A7B8A" w:rsidRDefault="002A7B8A" w:rsidP="002A7B8A">
      <w:pPr>
        <w:jc w:val="center"/>
        <w:rPr>
          <w:rFonts w:ascii="Times New Roman" w:eastAsia="Calibri" w:hAnsi="Times New Roman" w:cs="Times New Roman"/>
          <w:b/>
          <w:bCs/>
          <w:sz w:val="28"/>
          <w:szCs w:val="28"/>
        </w:rPr>
      </w:pPr>
    </w:p>
    <w:p w14:paraId="6C18FD80" w14:textId="77777777" w:rsidR="002A7B8A" w:rsidRPr="002A7B8A" w:rsidRDefault="002A7B8A" w:rsidP="002A7B8A">
      <w:pPr>
        <w:jc w:val="center"/>
        <w:rPr>
          <w:rFonts w:ascii="Times New Roman" w:eastAsia="Calibri" w:hAnsi="Times New Roman" w:cs="Times New Roman"/>
          <w:b/>
          <w:bCs/>
          <w:sz w:val="28"/>
          <w:szCs w:val="28"/>
        </w:rPr>
      </w:pPr>
    </w:p>
    <w:p w14:paraId="15C21216" w14:textId="77777777" w:rsidR="002A7B8A" w:rsidRPr="002A7B8A" w:rsidRDefault="002A7B8A" w:rsidP="002A7B8A">
      <w:pPr>
        <w:jc w:val="center"/>
        <w:rPr>
          <w:rFonts w:ascii="Times New Roman" w:eastAsia="Calibri" w:hAnsi="Times New Roman" w:cs="Times New Roman"/>
          <w:b/>
          <w:bCs/>
          <w:sz w:val="28"/>
          <w:szCs w:val="28"/>
        </w:rPr>
      </w:pPr>
    </w:p>
    <w:p w14:paraId="513C8FC3" w14:textId="77777777" w:rsidR="002A7B8A" w:rsidRPr="002A7B8A" w:rsidRDefault="002A7B8A" w:rsidP="002A7B8A">
      <w:pPr>
        <w:jc w:val="center"/>
        <w:rPr>
          <w:rFonts w:ascii="Times New Roman" w:eastAsia="Calibri" w:hAnsi="Times New Roman" w:cs="Times New Roman"/>
          <w:b/>
          <w:bCs/>
          <w:sz w:val="28"/>
          <w:szCs w:val="28"/>
        </w:rPr>
      </w:pPr>
    </w:p>
    <w:p w14:paraId="1B640768" w14:textId="77777777" w:rsidR="002A7B8A" w:rsidRPr="002A7B8A" w:rsidRDefault="002A7B8A" w:rsidP="002A7B8A">
      <w:pPr>
        <w:jc w:val="center"/>
        <w:rPr>
          <w:rFonts w:ascii="Times New Roman" w:eastAsia="Calibri" w:hAnsi="Times New Roman" w:cs="Times New Roman"/>
          <w:b/>
          <w:bCs/>
          <w:sz w:val="28"/>
          <w:szCs w:val="28"/>
        </w:rPr>
      </w:pPr>
    </w:p>
    <w:p w14:paraId="677CD2E8" w14:textId="77777777" w:rsidR="002A7B8A" w:rsidRPr="002A7B8A" w:rsidRDefault="002A7B8A" w:rsidP="002A7B8A">
      <w:pPr>
        <w:jc w:val="center"/>
        <w:rPr>
          <w:rFonts w:ascii="Times New Roman" w:eastAsia="Calibri" w:hAnsi="Times New Roman" w:cs="Times New Roman"/>
          <w:b/>
          <w:bCs/>
          <w:sz w:val="28"/>
          <w:szCs w:val="28"/>
        </w:rPr>
      </w:pPr>
    </w:p>
    <w:p w14:paraId="3AB3FBFA" w14:textId="77777777" w:rsidR="002A7B8A" w:rsidRPr="002A7B8A" w:rsidRDefault="002A7B8A" w:rsidP="002A7B8A">
      <w:pPr>
        <w:jc w:val="center"/>
        <w:rPr>
          <w:rFonts w:ascii="Times New Roman" w:eastAsia="Calibri" w:hAnsi="Times New Roman" w:cs="Times New Roman"/>
          <w:b/>
          <w:bCs/>
          <w:sz w:val="28"/>
          <w:szCs w:val="28"/>
        </w:rPr>
      </w:pPr>
    </w:p>
    <w:p w14:paraId="25D67CAA" w14:textId="77777777" w:rsidR="002A7B8A" w:rsidRPr="002A7B8A" w:rsidRDefault="002A7B8A" w:rsidP="002A7B8A">
      <w:pPr>
        <w:jc w:val="center"/>
        <w:rPr>
          <w:rFonts w:ascii="Times New Roman" w:eastAsia="Calibri" w:hAnsi="Times New Roman" w:cs="Times New Roman"/>
          <w:b/>
          <w:bCs/>
          <w:sz w:val="28"/>
          <w:szCs w:val="28"/>
        </w:rPr>
      </w:pPr>
    </w:p>
    <w:p w14:paraId="30794D3E" w14:textId="77777777" w:rsidR="002A7B8A" w:rsidRPr="002A7B8A" w:rsidRDefault="002A7B8A" w:rsidP="002A7B8A">
      <w:pPr>
        <w:jc w:val="center"/>
        <w:rPr>
          <w:rFonts w:ascii="Times New Roman" w:eastAsia="Calibri" w:hAnsi="Times New Roman" w:cs="Times New Roman"/>
          <w:b/>
          <w:bCs/>
          <w:sz w:val="28"/>
          <w:szCs w:val="28"/>
        </w:rPr>
      </w:pPr>
    </w:p>
    <w:p w14:paraId="389501F1" w14:textId="77777777" w:rsidR="002A7B8A" w:rsidRPr="002A7B8A" w:rsidRDefault="002A7B8A" w:rsidP="002A7B8A">
      <w:pPr>
        <w:jc w:val="center"/>
        <w:rPr>
          <w:rFonts w:ascii="Times New Roman" w:eastAsia="Calibri" w:hAnsi="Times New Roman" w:cs="Times New Roman"/>
          <w:b/>
          <w:bCs/>
          <w:sz w:val="28"/>
          <w:szCs w:val="28"/>
        </w:rPr>
      </w:pPr>
    </w:p>
    <w:p w14:paraId="477839CA" w14:textId="77777777" w:rsidR="002A7B8A" w:rsidRPr="002A7B8A" w:rsidRDefault="002A7B8A" w:rsidP="002A7B8A">
      <w:pPr>
        <w:jc w:val="center"/>
        <w:rPr>
          <w:rFonts w:ascii="Times New Roman" w:eastAsia="Calibri" w:hAnsi="Times New Roman" w:cs="Times New Roman"/>
          <w:b/>
          <w:bCs/>
          <w:sz w:val="28"/>
          <w:szCs w:val="28"/>
        </w:rPr>
      </w:pPr>
    </w:p>
    <w:p w14:paraId="6A4DDFE9" w14:textId="77777777" w:rsidR="002A7B8A" w:rsidRPr="002A7B8A" w:rsidRDefault="002A7B8A" w:rsidP="002A7B8A">
      <w:pPr>
        <w:jc w:val="center"/>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lastRenderedPageBreak/>
        <w:t>План-сетка литературной семидневной смены лагеря для детей младшего школьного возраста «Из любви к книгам»</w:t>
      </w:r>
    </w:p>
    <w:tbl>
      <w:tblPr>
        <w:tblStyle w:val="a5"/>
        <w:tblpPr w:leftFromText="180" w:rightFromText="180" w:vertAnchor="page" w:horzAnchor="margin" w:tblpY="2293"/>
        <w:tblW w:w="0" w:type="auto"/>
        <w:tblLook w:val="04A0" w:firstRow="1" w:lastRow="0" w:firstColumn="1" w:lastColumn="0" w:noHBand="0" w:noVBand="1"/>
      </w:tblPr>
      <w:tblGrid>
        <w:gridCol w:w="1490"/>
        <w:gridCol w:w="1338"/>
        <w:gridCol w:w="1546"/>
        <w:gridCol w:w="1338"/>
        <w:gridCol w:w="1338"/>
        <w:gridCol w:w="1292"/>
        <w:gridCol w:w="1003"/>
      </w:tblGrid>
      <w:tr w:rsidR="002A7B8A" w:rsidRPr="002A7B8A" w14:paraId="7B7A5CBB" w14:textId="77777777" w:rsidTr="008326E7">
        <w:tc>
          <w:tcPr>
            <w:tcW w:w="1491" w:type="dxa"/>
            <w:shd w:val="clear" w:color="auto" w:fill="F4B083"/>
            <w:vAlign w:val="center"/>
          </w:tcPr>
          <w:p w14:paraId="4893CC34"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1 июня</w:t>
            </w:r>
          </w:p>
        </w:tc>
        <w:tc>
          <w:tcPr>
            <w:tcW w:w="1250" w:type="dxa"/>
            <w:shd w:val="clear" w:color="auto" w:fill="8EAADB"/>
            <w:vAlign w:val="center"/>
          </w:tcPr>
          <w:p w14:paraId="690DC992"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2 июня</w:t>
            </w:r>
          </w:p>
        </w:tc>
        <w:tc>
          <w:tcPr>
            <w:tcW w:w="1291" w:type="dxa"/>
            <w:shd w:val="clear" w:color="auto" w:fill="FFD966"/>
            <w:vAlign w:val="center"/>
          </w:tcPr>
          <w:p w14:paraId="50FAC858"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3 июня</w:t>
            </w:r>
          </w:p>
        </w:tc>
        <w:tc>
          <w:tcPr>
            <w:tcW w:w="1597" w:type="dxa"/>
            <w:shd w:val="clear" w:color="auto" w:fill="A8D08D"/>
            <w:vAlign w:val="center"/>
          </w:tcPr>
          <w:p w14:paraId="3FE4BDCC"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4 июня</w:t>
            </w:r>
          </w:p>
        </w:tc>
        <w:tc>
          <w:tcPr>
            <w:tcW w:w="1430" w:type="dxa"/>
            <w:shd w:val="clear" w:color="auto" w:fill="FF66CC"/>
            <w:vAlign w:val="center"/>
          </w:tcPr>
          <w:p w14:paraId="45520F2E"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5 июня</w:t>
            </w:r>
          </w:p>
        </w:tc>
        <w:tc>
          <w:tcPr>
            <w:tcW w:w="1251" w:type="dxa"/>
            <w:shd w:val="clear" w:color="auto" w:fill="3366FF"/>
            <w:vAlign w:val="center"/>
          </w:tcPr>
          <w:p w14:paraId="781D29E7"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6 июня</w:t>
            </w:r>
          </w:p>
        </w:tc>
        <w:tc>
          <w:tcPr>
            <w:tcW w:w="1035" w:type="dxa"/>
            <w:shd w:val="clear" w:color="auto" w:fill="7D3FAE"/>
            <w:vAlign w:val="center"/>
          </w:tcPr>
          <w:p w14:paraId="11DD8D17" w14:textId="77777777" w:rsidR="002A7B8A" w:rsidRPr="002A7B8A" w:rsidRDefault="002A7B8A" w:rsidP="002A7B8A">
            <w:pPr>
              <w:jc w:val="center"/>
              <w:rPr>
                <w:rFonts w:ascii="Times New Roman" w:eastAsia="Calibri" w:hAnsi="Times New Roman" w:cs="Times New Roman"/>
                <w:b/>
                <w:bCs/>
              </w:rPr>
            </w:pPr>
            <w:r w:rsidRPr="002A7B8A">
              <w:rPr>
                <w:rFonts w:ascii="Times New Roman" w:eastAsia="Calibri" w:hAnsi="Times New Roman" w:cs="Times New Roman"/>
                <w:b/>
                <w:bCs/>
              </w:rPr>
              <w:t>7 июня</w:t>
            </w:r>
          </w:p>
        </w:tc>
      </w:tr>
      <w:tr w:rsidR="002A7B8A" w:rsidRPr="002A7B8A" w14:paraId="72532D16" w14:textId="77777777" w:rsidTr="008326E7">
        <w:tc>
          <w:tcPr>
            <w:tcW w:w="1491" w:type="dxa"/>
            <w:shd w:val="clear" w:color="auto" w:fill="F7CAAC"/>
            <w:vAlign w:val="center"/>
          </w:tcPr>
          <w:p w14:paraId="204466AD"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открытия</w:t>
            </w:r>
          </w:p>
        </w:tc>
        <w:tc>
          <w:tcPr>
            <w:tcW w:w="1250" w:type="dxa"/>
            <w:shd w:val="clear" w:color="auto" w:fill="B4C6E7"/>
            <w:vAlign w:val="center"/>
          </w:tcPr>
          <w:p w14:paraId="7B23AE52"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 xml:space="preserve">Образцы переворачивания страниц </w:t>
            </w:r>
          </w:p>
        </w:tc>
        <w:tc>
          <w:tcPr>
            <w:tcW w:w="1291" w:type="dxa"/>
            <w:shd w:val="clear" w:color="auto" w:fill="FFE599"/>
            <w:vAlign w:val="center"/>
          </w:tcPr>
          <w:p w14:paraId="22E377D4"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Восторг читателя</w:t>
            </w:r>
          </w:p>
        </w:tc>
        <w:tc>
          <w:tcPr>
            <w:tcW w:w="1597" w:type="dxa"/>
            <w:shd w:val="clear" w:color="auto" w:fill="C5E0B3"/>
            <w:vAlign w:val="center"/>
          </w:tcPr>
          <w:p w14:paraId="0B78B332"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Читательская гостиная</w:t>
            </w:r>
          </w:p>
        </w:tc>
        <w:tc>
          <w:tcPr>
            <w:tcW w:w="1430" w:type="dxa"/>
            <w:shd w:val="clear" w:color="auto" w:fill="FF99FF"/>
            <w:vAlign w:val="center"/>
          </w:tcPr>
          <w:p w14:paraId="307F3AF7"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Не переставай читать</w:t>
            </w:r>
          </w:p>
        </w:tc>
        <w:tc>
          <w:tcPr>
            <w:tcW w:w="1251" w:type="dxa"/>
            <w:shd w:val="clear" w:color="auto" w:fill="6699FF"/>
            <w:vAlign w:val="center"/>
          </w:tcPr>
          <w:p w14:paraId="1C05D93E"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Проза и беседы</w:t>
            </w:r>
          </w:p>
        </w:tc>
        <w:tc>
          <w:tcPr>
            <w:tcW w:w="1035" w:type="dxa"/>
            <w:shd w:val="clear" w:color="auto" w:fill="C189F7"/>
            <w:vAlign w:val="center"/>
          </w:tcPr>
          <w:p w14:paraId="276BEC40" w14:textId="77777777" w:rsidR="002A7B8A" w:rsidRPr="002A7B8A" w:rsidRDefault="002A7B8A" w:rsidP="002A7B8A">
            <w:pPr>
              <w:jc w:val="center"/>
              <w:rPr>
                <w:rFonts w:ascii="Times New Roman" w:eastAsia="Calibri" w:hAnsi="Times New Roman" w:cs="Times New Roman"/>
                <w:i/>
                <w:iCs/>
              </w:rPr>
            </w:pPr>
            <w:r w:rsidRPr="002A7B8A">
              <w:rPr>
                <w:rFonts w:ascii="Times New Roman" w:eastAsia="Calibri" w:hAnsi="Times New Roman" w:cs="Times New Roman"/>
                <w:i/>
                <w:iCs/>
              </w:rPr>
              <w:t>День закрытия лагеря</w:t>
            </w:r>
          </w:p>
        </w:tc>
      </w:tr>
      <w:tr w:rsidR="002A7B8A" w:rsidRPr="002A7B8A" w14:paraId="5572C9CC" w14:textId="77777777" w:rsidTr="008326E7">
        <w:tc>
          <w:tcPr>
            <w:tcW w:w="1491" w:type="dxa"/>
            <w:shd w:val="clear" w:color="auto" w:fill="FBE4D5"/>
          </w:tcPr>
          <w:p w14:paraId="7BF59D0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1.Открытие смены: организационный сбор, заселение</w:t>
            </w:r>
          </w:p>
          <w:p w14:paraId="1895EF16"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2.Ознакомительная экскурсия по лагерю</w:t>
            </w:r>
          </w:p>
          <w:p w14:paraId="4B01D4DE"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по технике безопасности</w:t>
            </w:r>
          </w:p>
        </w:tc>
        <w:tc>
          <w:tcPr>
            <w:tcW w:w="1250" w:type="dxa"/>
            <w:shd w:val="clear" w:color="auto" w:fill="D9E2F3"/>
          </w:tcPr>
          <w:p w14:paraId="20501321"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спортивное состязание «Читательский бунт»</w:t>
            </w:r>
          </w:p>
          <w:p w14:paraId="3AFAA19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2.КВИЗ «Творческие люди нашей страны»</w:t>
            </w:r>
          </w:p>
          <w:p w14:paraId="3C161E6F"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 Дискотека «Так много глав»</w:t>
            </w:r>
          </w:p>
        </w:tc>
        <w:tc>
          <w:tcPr>
            <w:tcW w:w="1291" w:type="dxa"/>
            <w:shd w:val="clear" w:color="auto" w:fill="FFF2CC"/>
          </w:tcPr>
          <w:p w14:paraId="379A567A"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w:t>
            </w:r>
            <w:r w:rsidRPr="002A7B8A">
              <w:rPr>
                <w:rFonts w:ascii="Calibri" w:eastAsia="Calibri" w:hAnsi="Calibri" w:cs="Times New Roman"/>
              </w:rPr>
              <w:t xml:space="preserve"> </w:t>
            </w:r>
            <w:r w:rsidRPr="002A7B8A">
              <w:rPr>
                <w:rFonts w:ascii="Times New Roman" w:eastAsia="Calibri" w:hAnsi="Times New Roman" w:cs="Times New Roman"/>
              </w:rPr>
              <w:t>Физкультурно-оздоровительное мероприятие «</w:t>
            </w:r>
            <w:proofErr w:type="spellStart"/>
            <w:r w:rsidRPr="002A7B8A">
              <w:rPr>
                <w:rFonts w:ascii="Times New Roman" w:eastAsia="Calibri" w:hAnsi="Times New Roman" w:cs="Times New Roman"/>
              </w:rPr>
              <w:t>Бодитюнинг</w:t>
            </w:r>
            <w:proofErr w:type="spellEnd"/>
            <w:r w:rsidRPr="002A7B8A">
              <w:rPr>
                <w:rFonts w:ascii="Times New Roman" w:eastAsia="Calibri" w:hAnsi="Times New Roman" w:cs="Times New Roman"/>
              </w:rPr>
              <w:t>»</w:t>
            </w:r>
          </w:p>
          <w:p w14:paraId="36F44B1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2.Интеллектуальная игра «В гостях у сказок»</w:t>
            </w:r>
          </w:p>
          <w:p w14:paraId="54F21AE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3.Беседа «Сказки наизусть»</w:t>
            </w:r>
          </w:p>
        </w:tc>
        <w:tc>
          <w:tcPr>
            <w:tcW w:w="1597" w:type="dxa"/>
            <w:shd w:val="clear" w:color="auto" w:fill="E2EFD9"/>
          </w:tcPr>
          <w:p w14:paraId="66FF16C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«Расскажи и беги»</w:t>
            </w:r>
          </w:p>
          <w:p w14:paraId="631A1B6C"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2.Литературный КВН «Твой рассказ»</w:t>
            </w:r>
          </w:p>
          <w:p w14:paraId="7B9AE87B"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3.Общелагерная дискотека «Признания в кроссвордах»</w:t>
            </w:r>
          </w:p>
          <w:p w14:paraId="00D5A642" w14:textId="77777777" w:rsidR="002A7B8A" w:rsidRPr="002A7B8A" w:rsidRDefault="002A7B8A" w:rsidP="002A7B8A">
            <w:pPr>
              <w:jc w:val="center"/>
              <w:rPr>
                <w:rFonts w:ascii="Times New Roman" w:eastAsia="Calibri" w:hAnsi="Times New Roman" w:cs="Times New Roman"/>
              </w:rPr>
            </w:pPr>
          </w:p>
          <w:p w14:paraId="1F57D0ED" w14:textId="77777777" w:rsidR="002A7B8A" w:rsidRPr="002A7B8A" w:rsidRDefault="002A7B8A" w:rsidP="002A7B8A">
            <w:pPr>
              <w:rPr>
                <w:rFonts w:ascii="Times New Roman" w:eastAsia="Calibri" w:hAnsi="Times New Roman" w:cs="Times New Roman"/>
              </w:rPr>
            </w:pPr>
          </w:p>
        </w:tc>
        <w:tc>
          <w:tcPr>
            <w:tcW w:w="1430" w:type="dxa"/>
            <w:shd w:val="clear" w:color="auto" w:fill="FFCCFF"/>
          </w:tcPr>
          <w:p w14:paraId="06F6C841"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1.Физкультурно-оздоровительное мероприятие соревнование «Мистер и мисс Мускул»</w:t>
            </w:r>
          </w:p>
          <w:p w14:paraId="446D0E6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2.Маршрутная игра «Тропами поэта» </w:t>
            </w:r>
            <w:proofErr w:type="gramStart"/>
            <w:r w:rsidRPr="002A7B8A">
              <w:rPr>
                <w:rFonts w:ascii="Times New Roman" w:eastAsia="Calibri" w:hAnsi="Times New Roman" w:cs="Times New Roman"/>
              </w:rPr>
              <w:t>3.Выпуск</w:t>
            </w:r>
            <w:proofErr w:type="gramEnd"/>
            <w:r w:rsidRPr="002A7B8A">
              <w:rPr>
                <w:rFonts w:ascii="Times New Roman" w:eastAsia="Calibri" w:hAnsi="Times New Roman" w:cs="Times New Roman"/>
              </w:rPr>
              <w:t xml:space="preserve"> газеты «Мои стихи»</w:t>
            </w:r>
          </w:p>
          <w:p w14:paraId="26CEBB75" w14:textId="77777777" w:rsidR="002A7B8A" w:rsidRPr="002A7B8A" w:rsidRDefault="002A7B8A" w:rsidP="002A7B8A">
            <w:pPr>
              <w:jc w:val="center"/>
              <w:rPr>
                <w:rFonts w:ascii="Times New Roman" w:eastAsia="Calibri" w:hAnsi="Times New Roman" w:cs="Times New Roman"/>
              </w:rPr>
            </w:pPr>
          </w:p>
        </w:tc>
        <w:tc>
          <w:tcPr>
            <w:tcW w:w="1251" w:type="dxa"/>
            <w:shd w:val="clear" w:color="auto" w:fill="99CCFF"/>
          </w:tcPr>
          <w:p w14:paraId="63FA497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1.Литературный праздник «В прозе» </w:t>
            </w:r>
            <w:proofErr w:type="gramStart"/>
            <w:r w:rsidRPr="002A7B8A">
              <w:rPr>
                <w:rFonts w:ascii="Times New Roman" w:eastAsia="Calibri" w:hAnsi="Times New Roman" w:cs="Times New Roman"/>
              </w:rPr>
              <w:t>2.Конкурс</w:t>
            </w:r>
            <w:proofErr w:type="gramEnd"/>
            <w:r w:rsidRPr="002A7B8A">
              <w:rPr>
                <w:rFonts w:ascii="Times New Roman" w:eastAsia="Calibri" w:hAnsi="Times New Roman" w:cs="Times New Roman"/>
              </w:rPr>
              <w:t xml:space="preserve"> рисунков по литературным произведениям в прозе «Нарисуй прозу»</w:t>
            </w:r>
          </w:p>
          <w:p w14:paraId="13E19C39"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3.Дискотека захватывающих читателей</w:t>
            </w:r>
          </w:p>
        </w:tc>
        <w:tc>
          <w:tcPr>
            <w:tcW w:w="1035" w:type="dxa"/>
            <w:shd w:val="clear" w:color="auto" w:fill="F6C3FF"/>
          </w:tcPr>
          <w:p w14:paraId="5132F472"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Подведение итогов работы.</w:t>
            </w:r>
          </w:p>
          <w:p w14:paraId="2AD8AD08" w14:textId="77777777" w:rsidR="002A7B8A" w:rsidRPr="002A7B8A" w:rsidRDefault="002A7B8A" w:rsidP="002A7B8A">
            <w:pPr>
              <w:jc w:val="center"/>
              <w:rPr>
                <w:rFonts w:ascii="Times New Roman" w:eastAsia="Calibri" w:hAnsi="Times New Roman" w:cs="Times New Roman"/>
              </w:rPr>
            </w:pPr>
            <w:r w:rsidRPr="002A7B8A">
              <w:rPr>
                <w:rFonts w:ascii="Times New Roman" w:eastAsia="Calibri" w:hAnsi="Times New Roman" w:cs="Times New Roman"/>
              </w:rPr>
              <w:t xml:space="preserve"> Огонек</w:t>
            </w:r>
          </w:p>
        </w:tc>
      </w:tr>
    </w:tbl>
    <w:p w14:paraId="0DA93DC5" w14:textId="77777777" w:rsidR="00C873EB" w:rsidRDefault="00C873EB" w:rsidP="00EA0B05">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6C8B9441" w14:textId="77777777" w:rsidR="00C873EB" w:rsidRDefault="00C873EB" w:rsidP="00EA0B05">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7F6179D5" w14:textId="77777777" w:rsidR="00C873EB" w:rsidRDefault="00C873EB" w:rsidP="00EA0B05">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430FB51E" w14:textId="77777777" w:rsidR="00FE1F33" w:rsidRPr="00F01527" w:rsidRDefault="00FE1F33" w:rsidP="00EA0B05">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4CA4244D"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Задание: Разработка и проведение фрагмента отрядного коллективного творческого дела с использованием набора «Напольные шахматы – игротека Галанова», спортивного инвентаря и музыкальных инструментов.</w:t>
      </w:r>
    </w:p>
    <w:p w14:paraId="50118719"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Цель:</w:t>
      </w:r>
      <w:r w:rsidRPr="00F01527">
        <w:rPr>
          <w:rFonts w:ascii="Times New Roman" w:hAnsi="Times New Roman" w:cs="Times New Roman"/>
          <w:sz w:val="28"/>
          <w:szCs w:val="28"/>
        </w:rPr>
        <w:t xml:space="preserve"> демонстрация умения организовывать и проводить отрядное тематическое КТД с использованием набора «Напольные шахматы – игротека Галанова», подбирать к проведению спортивный инвентарь, музыкальные инструменты и иные материалы и оборудование, планировать создание коллективного продукта КТД.</w:t>
      </w:r>
    </w:p>
    <w:p w14:paraId="4B789DDA"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lastRenderedPageBreak/>
        <w:t>Краткое описание задания:</w:t>
      </w:r>
      <w:r w:rsidRPr="00F01527">
        <w:rPr>
          <w:rFonts w:ascii="Times New Roman" w:hAnsi="Times New Roman" w:cs="Times New Roman"/>
          <w:sz w:val="28"/>
          <w:szCs w:val="28"/>
        </w:rPr>
        <w:t xml:space="preserve"> включение участников временного детского коллектива в систему воспитательных мероприятий детского оздоровительного лагеря.</w:t>
      </w:r>
    </w:p>
    <w:p w14:paraId="6D4C90E1"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Статисты с актерской задачей:</w:t>
      </w:r>
      <w:r w:rsidRPr="00F01527">
        <w:rPr>
          <w:rFonts w:ascii="Times New Roman" w:hAnsi="Times New Roman" w:cs="Times New Roman"/>
          <w:sz w:val="28"/>
          <w:szCs w:val="28"/>
        </w:rPr>
        <w:t xml:space="preserve"> студенты с актёрской задачей (10 человек).</w:t>
      </w:r>
    </w:p>
    <w:p w14:paraId="2D5EFC07"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Перед началом выполнения задания конкурсантам предоставляются данные относительно возраста детей и вида отрядного коллективного творческого дела, включающего определённый характер исследовательской работы. Для разработки плана КТД конкурсантам предоставляется шаблон Плана КТД, размещенный в Приложении 4.2.</w:t>
      </w:r>
    </w:p>
    <w:p w14:paraId="2FF76EC9"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sz w:val="28"/>
          <w:szCs w:val="28"/>
        </w:rPr>
        <w:t>Задание выполняется с использованием материалов сети Интернет.</w:t>
      </w:r>
    </w:p>
    <w:p w14:paraId="4261F17B" w14:textId="77777777" w:rsidR="00FE1F33" w:rsidRPr="00F01527" w:rsidRDefault="00FE1F33" w:rsidP="00EA0B05">
      <w:pPr>
        <w:tabs>
          <w:tab w:val="left" w:pos="405"/>
          <w:tab w:val="left" w:pos="1080"/>
          <w:tab w:val="left" w:pos="1245"/>
        </w:tabs>
        <w:spacing w:after="0" w:line="360" w:lineRule="auto"/>
        <w:ind w:firstLine="794"/>
        <w:contextualSpacing/>
        <w:jc w:val="both"/>
        <w:rPr>
          <w:rFonts w:ascii="Times New Roman" w:hAnsi="Times New Roman" w:cs="Times New Roman"/>
          <w:sz w:val="28"/>
          <w:szCs w:val="28"/>
        </w:rPr>
      </w:pPr>
      <w:r w:rsidRPr="00F01527">
        <w:rPr>
          <w:rFonts w:ascii="Times New Roman" w:hAnsi="Times New Roman" w:cs="Times New Roman"/>
          <w:b/>
          <w:bCs/>
          <w:sz w:val="28"/>
          <w:szCs w:val="28"/>
        </w:rPr>
        <w:t>Алгоритм работы:</w:t>
      </w:r>
    </w:p>
    <w:p w14:paraId="4279DB11"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Определить цель, тему и форму проведения КТД.</w:t>
      </w:r>
    </w:p>
    <w:p w14:paraId="57D5FDC8"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Разработать и оформить план проведения КТД (Приложение 4.2).</w:t>
      </w:r>
    </w:p>
    <w:p w14:paraId="4775BCFE"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Подобрать материалы и оборудование для проведения КТД.</w:t>
      </w:r>
    </w:p>
    <w:p w14:paraId="0AE0463A"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Определить локацию/и проведения КТД и подобрать инвентарь и материалы для её застройки.</w:t>
      </w:r>
    </w:p>
    <w:p w14:paraId="58F2CC67"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Продумать возможность применения музыкальных инструментов в ходе КТД;</w:t>
      </w:r>
    </w:p>
    <w:p w14:paraId="75986122"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Продумать возможность включения в проведение КТД набора «Напольные шахматы – игротека Галанова»;</w:t>
      </w:r>
    </w:p>
    <w:p w14:paraId="71D34DC2"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Продумать возможность включения в проведение КТД спортивного инвентаря;</w:t>
      </w:r>
    </w:p>
    <w:p w14:paraId="525B07C8"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Продумать создание коллективного продукта КТД.</w:t>
      </w:r>
    </w:p>
    <w:p w14:paraId="09466AB0"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Провести фрагмент КТД с воспитанниками отряда (группой статистов с актерской задачей), включающий этапы проведения КТД, представление продукта КТД и этап последействия.</w:t>
      </w:r>
    </w:p>
    <w:p w14:paraId="6D778C0B"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Во время проведения фрагмента КТД снять видеоролик последействия КТД мотивационного характера для размещения в общедоступном месте.</w:t>
      </w:r>
    </w:p>
    <w:p w14:paraId="1E448559" w14:textId="77777777" w:rsidR="00FE1F33" w:rsidRPr="00F01527"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lastRenderedPageBreak/>
        <w:t>После завершения демонстрации задания разместить видеоролик последействия КТД мотивационного характера в контент-папке (папке старшего вожатого).</w:t>
      </w:r>
    </w:p>
    <w:p w14:paraId="45BC6AD8" w14:textId="77777777" w:rsidR="00FE1F33" w:rsidRDefault="00FE1F33" w:rsidP="00EA0B05">
      <w:pPr>
        <w:numPr>
          <w:ilvl w:val="0"/>
          <w:numId w:val="3"/>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Сдать экспертам оформленный план КТД.</w:t>
      </w:r>
    </w:p>
    <w:p w14:paraId="1D19FA9B" w14:textId="77777777" w:rsidR="002A7B8A" w:rsidRPr="002A7B8A" w:rsidRDefault="002A7B8A" w:rsidP="002A7B8A">
      <w:pPr>
        <w:spacing w:after="0" w:line="360" w:lineRule="auto"/>
        <w:ind w:firstLine="720"/>
        <w:jc w:val="both"/>
        <w:rPr>
          <w:rFonts w:ascii="Times New Roman" w:eastAsia="Times New Roman" w:hAnsi="Times New Roman" w:cs="Times New Roman"/>
          <w:b/>
          <w:sz w:val="28"/>
          <w:szCs w:val="28"/>
          <w:lang w:eastAsia="ru-RU"/>
        </w:rPr>
      </w:pPr>
      <w:r w:rsidRPr="002A7B8A">
        <w:rPr>
          <w:rFonts w:ascii="Times New Roman" w:eastAsia="Times New Roman" w:hAnsi="Times New Roman" w:cs="Times New Roman"/>
          <w:b/>
          <w:sz w:val="28"/>
          <w:szCs w:val="28"/>
          <w:lang w:eastAsia="ru-RU"/>
        </w:rPr>
        <w:t>Возраст детей:</w:t>
      </w:r>
    </w:p>
    <w:p w14:paraId="08AFC3FC"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7-12 лет</w:t>
      </w:r>
    </w:p>
    <w:p w14:paraId="59FE4C73" w14:textId="77777777" w:rsidR="002A7B8A" w:rsidRPr="002A7B8A" w:rsidRDefault="002A7B8A" w:rsidP="002A7B8A">
      <w:pPr>
        <w:spacing w:after="0" w:line="360" w:lineRule="auto"/>
        <w:ind w:firstLine="720"/>
        <w:jc w:val="both"/>
        <w:rPr>
          <w:rFonts w:ascii="Times New Roman" w:eastAsia="Times New Roman" w:hAnsi="Times New Roman" w:cs="Times New Roman"/>
          <w:b/>
          <w:sz w:val="28"/>
          <w:szCs w:val="28"/>
          <w:lang w:eastAsia="ru-RU"/>
        </w:rPr>
      </w:pPr>
      <w:r w:rsidRPr="002A7B8A">
        <w:rPr>
          <w:rFonts w:ascii="Times New Roman" w:eastAsia="Times New Roman" w:hAnsi="Times New Roman" w:cs="Times New Roman"/>
          <w:b/>
          <w:sz w:val="28"/>
          <w:szCs w:val="28"/>
          <w:lang w:eastAsia="ru-RU"/>
        </w:rPr>
        <w:t>Вид отрядного КТД:</w:t>
      </w:r>
    </w:p>
    <w:p w14:paraId="0BC7B092"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Экологическое дело</w:t>
      </w:r>
    </w:p>
    <w:p w14:paraId="06CD8DE2"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Трудовое дело</w:t>
      </w:r>
    </w:p>
    <w:p w14:paraId="16C8DD76"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Организаторское дело</w:t>
      </w:r>
    </w:p>
    <w:p w14:paraId="32E4C0D9"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Гражданско-патриотическое дело</w:t>
      </w:r>
    </w:p>
    <w:p w14:paraId="0CC71B87"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Спортивное дело</w:t>
      </w:r>
    </w:p>
    <w:p w14:paraId="4D77C396" w14:textId="77777777" w:rsidR="002A7B8A" w:rsidRPr="002A7B8A" w:rsidRDefault="002A7B8A" w:rsidP="002A7B8A">
      <w:pPr>
        <w:spacing w:after="0" w:line="360" w:lineRule="auto"/>
        <w:ind w:firstLine="720"/>
        <w:jc w:val="both"/>
        <w:rPr>
          <w:rFonts w:ascii="Times New Roman" w:eastAsia="Times New Roman" w:hAnsi="Times New Roman" w:cs="Times New Roman"/>
          <w:b/>
          <w:sz w:val="28"/>
          <w:szCs w:val="28"/>
          <w:lang w:eastAsia="ru-RU"/>
        </w:rPr>
      </w:pPr>
      <w:r w:rsidRPr="002A7B8A">
        <w:rPr>
          <w:rFonts w:ascii="Times New Roman" w:eastAsia="Times New Roman" w:hAnsi="Times New Roman" w:cs="Times New Roman"/>
          <w:b/>
          <w:sz w:val="28"/>
          <w:szCs w:val="28"/>
          <w:lang w:eastAsia="ru-RU"/>
        </w:rPr>
        <w:t>Форма отрядного КТД:</w:t>
      </w:r>
    </w:p>
    <w:p w14:paraId="06973E84"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u w:val="single"/>
          <w:lang w:eastAsia="ru-RU"/>
        </w:rPr>
      </w:pPr>
      <w:r w:rsidRPr="002A7B8A">
        <w:rPr>
          <w:rFonts w:ascii="Times New Roman" w:eastAsia="Times New Roman" w:hAnsi="Times New Roman" w:cs="Times New Roman"/>
          <w:sz w:val="28"/>
          <w:szCs w:val="28"/>
          <w:u w:val="single"/>
          <w:lang w:eastAsia="ru-RU"/>
        </w:rPr>
        <w:t>Экологическое дело:</w:t>
      </w:r>
    </w:p>
    <w:p w14:paraId="73460C71" w14:textId="77777777" w:rsidR="002A7B8A" w:rsidRPr="002A7B8A" w:rsidRDefault="002A7B8A" w:rsidP="002A7B8A">
      <w:pPr>
        <w:numPr>
          <w:ilvl w:val="0"/>
          <w:numId w:val="7"/>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игра на местности</w:t>
      </w:r>
    </w:p>
    <w:p w14:paraId="6158379F" w14:textId="77777777" w:rsidR="002A7B8A" w:rsidRPr="002A7B8A" w:rsidRDefault="002A7B8A" w:rsidP="002A7B8A">
      <w:pPr>
        <w:numPr>
          <w:ilvl w:val="0"/>
          <w:numId w:val="7"/>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экологическая викторина</w:t>
      </w:r>
    </w:p>
    <w:p w14:paraId="105AB03F" w14:textId="77777777" w:rsidR="002A7B8A" w:rsidRPr="002A7B8A" w:rsidRDefault="002A7B8A" w:rsidP="002A7B8A">
      <w:pPr>
        <w:numPr>
          <w:ilvl w:val="0"/>
          <w:numId w:val="7"/>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экологический поход</w:t>
      </w:r>
    </w:p>
    <w:p w14:paraId="0228206E" w14:textId="77777777" w:rsidR="002A7B8A" w:rsidRPr="002A7B8A" w:rsidRDefault="002A7B8A" w:rsidP="002A7B8A">
      <w:pPr>
        <w:numPr>
          <w:ilvl w:val="0"/>
          <w:numId w:val="7"/>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экологический квест</w:t>
      </w:r>
    </w:p>
    <w:p w14:paraId="5870D0A2" w14:textId="77777777" w:rsidR="002A7B8A" w:rsidRPr="002A7B8A" w:rsidRDefault="002A7B8A" w:rsidP="002A7B8A">
      <w:pPr>
        <w:numPr>
          <w:ilvl w:val="0"/>
          <w:numId w:val="7"/>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экологическая дискуссия</w:t>
      </w:r>
    </w:p>
    <w:p w14:paraId="7B00CB4A"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u w:val="single"/>
          <w:lang w:eastAsia="ru-RU"/>
        </w:rPr>
      </w:pPr>
      <w:r w:rsidRPr="002A7B8A">
        <w:rPr>
          <w:rFonts w:ascii="Times New Roman" w:eastAsia="Times New Roman" w:hAnsi="Times New Roman" w:cs="Times New Roman"/>
          <w:sz w:val="28"/>
          <w:szCs w:val="28"/>
          <w:u w:val="single"/>
          <w:lang w:eastAsia="ru-RU"/>
        </w:rPr>
        <w:t>Трудовое дело:</w:t>
      </w:r>
    </w:p>
    <w:p w14:paraId="6883D110" w14:textId="77777777" w:rsidR="002A7B8A" w:rsidRPr="002A7B8A" w:rsidRDefault="002A7B8A" w:rsidP="002A7B8A">
      <w:pPr>
        <w:numPr>
          <w:ilvl w:val="0"/>
          <w:numId w:val="8"/>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трудовая дискуссия</w:t>
      </w:r>
    </w:p>
    <w:p w14:paraId="23F84455" w14:textId="77777777" w:rsidR="002A7B8A" w:rsidRPr="002A7B8A" w:rsidRDefault="002A7B8A" w:rsidP="002A7B8A">
      <w:pPr>
        <w:numPr>
          <w:ilvl w:val="0"/>
          <w:numId w:val="8"/>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трудовой треннинг</w:t>
      </w:r>
    </w:p>
    <w:p w14:paraId="06622B7A" w14:textId="77777777" w:rsidR="002A7B8A" w:rsidRPr="002A7B8A" w:rsidRDefault="002A7B8A" w:rsidP="002A7B8A">
      <w:pPr>
        <w:numPr>
          <w:ilvl w:val="0"/>
          <w:numId w:val="8"/>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БУНТ (большая уборка на территории)</w:t>
      </w:r>
    </w:p>
    <w:p w14:paraId="7F2A9C71" w14:textId="77777777" w:rsidR="002A7B8A" w:rsidRPr="002A7B8A" w:rsidRDefault="002A7B8A" w:rsidP="002A7B8A">
      <w:pPr>
        <w:numPr>
          <w:ilvl w:val="0"/>
          <w:numId w:val="8"/>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дворницкие баталии (футбол с вениками и совками)</w:t>
      </w:r>
    </w:p>
    <w:p w14:paraId="20C092F0" w14:textId="77777777" w:rsidR="002A7B8A" w:rsidRPr="002A7B8A" w:rsidRDefault="002A7B8A" w:rsidP="002A7B8A">
      <w:pPr>
        <w:numPr>
          <w:ilvl w:val="0"/>
          <w:numId w:val="8"/>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зал возрожденных ценностей (сортировка мусора)</w:t>
      </w:r>
    </w:p>
    <w:p w14:paraId="16D1CCA5"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u w:val="single"/>
          <w:lang w:eastAsia="ru-RU"/>
        </w:rPr>
      </w:pPr>
      <w:r w:rsidRPr="002A7B8A">
        <w:rPr>
          <w:rFonts w:ascii="Times New Roman" w:eastAsia="Times New Roman" w:hAnsi="Times New Roman" w:cs="Times New Roman"/>
          <w:sz w:val="28"/>
          <w:szCs w:val="28"/>
          <w:u w:val="single"/>
          <w:lang w:eastAsia="ru-RU"/>
        </w:rPr>
        <w:t>Организаторское дело:</w:t>
      </w:r>
    </w:p>
    <w:p w14:paraId="09A4860D" w14:textId="77777777" w:rsidR="002A7B8A" w:rsidRPr="002A7B8A" w:rsidRDefault="002A7B8A" w:rsidP="002A7B8A">
      <w:pPr>
        <w:numPr>
          <w:ilvl w:val="0"/>
          <w:numId w:val="10"/>
        </w:numPr>
        <w:spacing w:after="0" w:line="360" w:lineRule="auto"/>
        <w:ind w:left="1418"/>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тематический день</w:t>
      </w:r>
    </w:p>
    <w:p w14:paraId="07B7455E" w14:textId="77777777" w:rsidR="002A7B8A" w:rsidRPr="002A7B8A" w:rsidRDefault="002A7B8A" w:rsidP="002A7B8A">
      <w:pPr>
        <w:numPr>
          <w:ilvl w:val="0"/>
          <w:numId w:val="10"/>
        </w:numPr>
        <w:spacing w:after="0" w:line="360" w:lineRule="auto"/>
        <w:ind w:left="1418"/>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челлендж</w:t>
      </w:r>
    </w:p>
    <w:p w14:paraId="1CECD3CF" w14:textId="77777777" w:rsidR="002A7B8A" w:rsidRPr="002A7B8A" w:rsidRDefault="002A7B8A" w:rsidP="002A7B8A">
      <w:pPr>
        <w:numPr>
          <w:ilvl w:val="0"/>
          <w:numId w:val="10"/>
        </w:numPr>
        <w:spacing w:after="0" w:line="360" w:lineRule="auto"/>
        <w:ind w:left="1418"/>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творческий конкурс</w:t>
      </w:r>
    </w:p>
    <w:p w14:paraId="44866991" w14:textId="77777777" w:rsidR="002A7B8A" w:rsidRPr="002A7B8A" w:rsidRDefault="002A7B8A" w:rsidP="002A7B8A">
      <w:pPr>
        <w:numPr>
          <w:ilvl w:val="0"/>
          <w:numId w:val="10"/>
        </w:numPr>
        <w:spacing w:after="0" w:line="360" w:lineRule="auto"/>
        <w:ind w:left="1418"/>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интеллектуальная игра</w:t>
      </w:r>
    </w:p>
    <w:p w14:paraId="738CB072" w14:textId="77777777" w:rsidR="002A7B8A" w:rsidRPr="002A7B8A" w:rsidRDefault="002A7B8A" w:rsidP="002A7B8A">
      <w:pPr>
        <w:numPr>
          <w:ilvl w:val="0"/>
          <w:numId w:val="10"/>
        </w:numPr>
        <w:spacing w:after="0" w:line="360" w:lineRule="auto"/>
        <w:ind w:left="1418"/>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lastRenderedPageBreak/>
        <w:t xml:space="preserve"> праздник</w:t>
      </w:r>
    </w:p>
    <w:p w14:paraId="7759FE45"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u w:val="single"/>
          <w:lang w:eastAsia="ru-RU"/>
        </w:rPr>
      </w:pPr>
      <w:r w:rsidRPr="002A7B8A">
        <w:rPr>
          <w:rFonts w:ascii="Times New Roman" w:eastAsia="Times New Roman" w:hAnsi="Times New Roman" w:cs="Times New Roman"/>
          <w:sz w:val="28"/>
          <w:szCs w:val="28"/>
          <w:u w:val="single"/>
          <w:lang w:eastAsia="ru-RU"/>
        </w:rPr>
        <w:t>Гражданско-патриотическое дело</w:t>
      </w:r>
    </w:p>
    <w:p w14:paraId="527C9CD1" w14:textId="77777777" w:rsidR="002A7B8A" w:rsidRPr="002A7B8A" w:rsidRDefault="002A7B8A" w:rsidP="002A7B8A">
      <w:pPr>
        <w:numPr>
          <w:ilvl w:val="0"/>
          <w:numId w:val="11"/>
        </w:numPr>
        <w:spacing w:after="0" w:line="360" w:lineRule="auto"/>
        <w:ind w:left="1560"/>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беседа</w:t>
      </w:r>
    </w:p>
    <w:p w14:paraId="1198F298" w14:textId="77777777" w:rsidR="002A7B8A" w:rsidRPr="002A7B8A" w:rsidRDefault="002A7B8A" w:rsidP="002A7B8A">
      <w:pPr>
        <w:numPr>
          <w:ilvl w:val="0"/>
          <w:numId w:val="11"/>
        </w:numPr>
        <w:spacing w:after="0" w:line="360" w:lineRule="auto"/>
        <w:ind w:left="1560"/>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творческий конкурс</w:t>
      </w:r>
    </w:p>
    <w:p w14:paraId="339F5D94" w14:textId="77777777" w:rsidR="002A7B8A" w:rsidRPr="002A7B8A" w:rsidRDefault="002A7B8A" w:rsidP="002A7B8A">
      <w:pPr>
        <w:numPr>
          <w:ilvl w:val="0"/>
          <w:numId w:val="11"/>
        </w:numPr>
        <w:spacing w:after="0" w:line="360" w:lineRule="auto"/>
        <w:ind w:left="1560"/>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тематический день</w:t>
      </w:r>
    </w:p>
    <w:p w14:paraId="03D5BEA0" w14:textId="77777777" w:rsidR="002A7B8A" w:rsidRPr="002A7B8A" w:rsidRDefault="002A7B8A" w:rsidP="002A7B8A">
      <w:pPr>
        <w:numPr>
          <w:ilvl w:val="0"/>
          <w:numId w:val="11"/>
        </w:numPr>
        <w:spacing w:after="0" w:line="360" w:lineRule="auto"/>
        <w:ind w:left="1560"/>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выставка</w:t>
      </w:r>
    </w:p>
    <w:p w14:paraId="39FEBB05" w14:textId="77777777" w:rsidR="002A7B8A" w:rsidRPr="002A7B8A" w:rsidRDefault="002A7B8A" w:rsidP="002A7B8A">
      <w:pPr>
        <w:numPr>
          <w:ilvl w:val="0"/>
          <w:numId w:val="11"/>
        </w:numPr>
        <w:spacing w:after="0" w:line="360" w:lineRule="auto"/>
        <w:ind w:left="1560"/>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проект</w:t>
      </w:r>
    </w:p>
    <w:p w14:paraId="7C597FCF"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u w:val="single"/>
          <w:lang w:eastAsia="ru-RU"/>
        </w:rPr>
      </w:pPr>
      <w:r w:rsidRPr="002A7B8A">
        <w:rPr>
          <w:rFonts w:ascii="Times New Roman" w:eastAsia="Times New Roman" w:hAnsi="Times New Roman" w:cs="Times New Roman"/>
          <w:sz w:val="28"/>
          <w:szCs w:val="28"/>
          <w:u w:val="single"/>
          <w:lang w:eastAsia="ru-RU"/>
        </w:rPr>
        <w:t>Спортивное дело</w:t>
      </w:r>
    </w:p>
    <w:p w14:paraId="108935F7" w14:textId="77777777" w:rsidR="002A7B8A" w:rsidRPr="002A7B8A" w:rsidRDefault="002A7B8A" w:rsidP="002A7B8A">
      <w:pPr>
        <w:numPr>
          <w:ilvl w:val="0"/>
          <w:numId w:val="9"/>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тематическая дискуссия</w:t>
      </w:r>
    </w:p>
    <w:p w14:paraId="7AE811AE" w14:textId="77777777" w:rsidR="002A7B8A" w:rsidRPr="002A7B8A" w:rsidRDefault="002A7B8A" w:rsidP="002A7B8A">
      <w:pPr>
        <w:numPr>
          <w:ilvl w:val="0"/>
          <w:numId w:val="9"/>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интеллектуальный волейбол</w:t>
      </w:r>
    </w:p>
    <w:p w14:paraId="33FB2EF5" w14:textId="77777777" w:rsidR="002A7B8A" w:rsidRPr="002A7B8A" w:rsidRDefault="002A7B8A" w:rsidP="002A7B8A">
      <w:pPr>
        <w:numPr>
          <w:ilvl w:val="0"/>
          <w:numId w:val="9"/>
        </w:numPr>
        <w:spacing w:after="0" w:line="360" w:lineRule="auto"/>
        <w:contextualSpacing/>
        <w:jc w:val="both"/>
        <w:rPr>
          <w:rFonts w:ascii="Times New Roman" w:eastAsia="Times New Roman" w:hAnsi="Times New Roman" w:cs="Times New Roman"/>
          <w:sz w:val="28"/>
          <w:szCs w:val="28"/>
          <w:lang w:eastAsia="ru-RU"/>
        </w:rPr>
      </w:pPr>
      <w:proofErr w:type="spellStart"/>
      <w:r w:rsidRPr="002A7B8A">
        <w:rPr>
          <w:rFonts w:ascii="Times New Roman" w:eastAsia="Times New Roman" w:hAnsi="Times New Roman" w:cs="Times New Roman"/>
          <w:sz w:val="28"/>
          <w:szCs w:val="28"/>
          <w:lang w:eastAsia="ru-RU"/>
        </w:rPr>
        <w:t>фотокросс</w:t>
      </w:r>
      <w:proofErr w:type="spellEnd"/>
    </w:p>
    <w:p w14:paraId="46453276" w14:textId="77777777" w:rsidR="002A7B8A" w:rsidRPr="002A7B8A" w:rsidRDefault="002A7B8A" w:rsidP="002A7B8A">
      <w:pPr>
        <w:numPr>
          <w:ilvl w:val="0"/>
          <w:numId w:val="9"/>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спортивная игра</w:t>
      </w:r>
    </w:p>
    <w:p w14:paraId="67ADC151" w14:textId="77777777" w:rsidR="002A7B8A" w:rsidRPr="002A7B8A" w:rsidRDefault="002A7B8A" w:rsidP="002A7B8A">
      <w:pPr>
        <w:numPr>
          <w:ilvl w:val="0"/>
          <w:numId w:val="9"/>
        </w:numPr>
        <w:spacing w:after="0" w:line="360" w:lineRule="auto"/>
        <w:contextualSpacing/>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 xml:space="preserve"> шахматный турнир</w:t>
      </w:r>
    </w:p>
    <w:p w14:paraId="0FDE2236" w14:textId="77777777" w:rsidR="002A7B8A" w:rsidRPr="002A7B8A" w:rsidRDefault="002A7B8A" w:rsidP="002A7B8A">
      <w:pPr>
        <w:spacing w:after="0" w:line="360" w:lineRule="auto"/>
        <w:ind w:firstLine="720"/>
        <w:jc w:val="both"/>
        <w:rPr>
          <w:rFonts w:ascii="Times New Roman" w:eastAsia="Times New Roman" w:hAnsi="Times New Roman" w:cs="Times New Roman"/>
          <w:b/>
          <w:sz w:val="28"/>
          <w:szCs w:val="28"/>
          <w:lang w:eastAsia="ru-RU"/>
        </w:rPr>
      </w:pPr>
      <w:r w:rsidRPr="002A7B8A">
        <w:rPr>
          <w:rFonts w:ascii="Times New Roman" w:eastAsia="Times New Roman" w:hAnsi="Times New Roman" w:cs="Times New Roman"/>
          <w:b/>
          <w:sz w:val="28"/>
          <w:szCs w:val="28"/>
          <w:lang w:eastAsia="ru-RU"/>
        </w:rPr>
        <w:t>Характер исследовательской работы:</w:t>
      </w:r>
    </w:p>
    <w:p w14:paraId="57D326AA"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познавательный</w:t>
      </w:r>
    </w:p>
    <w:p w14:paraId="5A7F38AC"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социальный</w:t>
      </w:r>
    </w:p>
    <w:p w14:paraId="5DAE146C"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научно-технический</w:t>
      </w:r>
    </w:p>
    <w:p w14:paraId="7A524953"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ценностно-ориентированный</w:t>
      </w:r>
    </w:p>
    <w:p w14:paraId="41D3EA0A" w14:textId="77777777" w:rsidR="002A7B8A" w:rsidRPr="002A7B8A" w:rsidRDefault="002A7B8A" w:rsidP="002A7B8A">
      <w:pPr>
        <w:spacing w:after="0" w:line="360" w:lineRule="auto"/>
        <w:ind w:firstLine="720"/>
        <w:jc w:val="both"/>
        <w:rPr>
          <w:rFonts w:ascii="Times New Roman" w:eastAsia="Times New Roman" w:hAnsi="Times New Roman" w:cs="Times New Roman"/>
          <w:sz w:val="28"/>
          <w:szCs w:val="28"/>
          <w:lang w:eastAsia="ru-RU"/>
        </w:rPr>
      </w:pPr>
      <w:r w:rsidRPr="002A7B8A">
        <w:rPr>
          <w:rFonts w:ascii="Times New Roman" w:eastAsia="Times New Roman" w:hAnsi="Times New Roman" w:cs="Times New Roman"/>
          <w:sz w:val="28"/>
          <w:szCs w:val="28"/>
          <w:lang w:eastAsia="ru-RU"/>
        </w:rPr>
        <w:t>спортивно-оздоровительный</w:t>
      </w:r>
    </w:p>
    <w:p w14:paraId="175A8EA7" w14:textId="77777777" w:rsidR="002A7B8A" w:rsidRPr="00F01527" w:rsidRDefault="002A7B8A" w:rsidP="002A7B8A">
      <w:pPr>
        <w:tabs>
          <w:tab w:val="left" w:pos="405"/>
          <w:tab w:val="left" w:pos="1080"/>
          <w:tab w:val="left" w:pos="1245"/>
        </w:tabs>
        <w:suppressAutoHyphens/>
        <w:spacing w:after="0" w:line="360" w:lineRule="auto"/>
        <w:contextualSpacing/>
        <w:jc w:val="both"/>
        <w:rPr>
          <w:rFonts w:ascii="Times New Roman" w:hAnsi="Times New Roman" w:cs="Times New Roman"/>
          <w:sz w:val="28"/>
          <w:szCs w:val="28"/>
        </w:rPr>
      </w:pPr>
    </w:p>
    <w:p w14:paraId="20103101"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i/>
          <w:iCs/>
          <w:sz w:val="28"/>
          <w:szCs w:val="28"/>
        </w:rPr>
      </w:pPr>
      <w:r w:rsidRPr="00F01527">
        <w:rPr>
          <w:rFonts w:ascii="Times New Roman" w:hAnsi="Times New Roman" w:cs="Times New Roman"/>
          <w:b/>
          <w:bCs/>
          <w:sz w:val="28"/>
          <w:szCs w:val="28"/>
        </w:rPr>
        <w:t>Модуль В. Включение воспитанников временного детского коллектива в систему мотивационных мероприятий ДОЛ. (</w:t>
      </w:r>
      <w:proofErr w:type="spellStart"/>
      <w:r w:rsidRPr="00F01527">
        <w:rPr>
          <w:rFonts w:ascii="Times New Roman" w:hAnsi="Times New Roman" w:cs="Times New Roman"/>
          <w:b/>
          <w:bCs/>
          <w:sz w:val="28"/>
          <w:szCs w:val="28"/>
        </w:rPr>
        <w:t>вариатив</w:t>
      </w:r>
      <w:proofErr w:type="spellEnd"/>
      <w:r w:rsidRPr="00F01527">
        <w:rPr>
          <w:rFonts w:ascii="Times New Roman" w:hAnsi="Times New Roman" w:cs="Times New Roman"/>
          <w:b/>
          <w:bCs/>
          <w:sz w:val="28"/>
          <w:szCs w:val="28"/>
        </w:rPr>
        <w:t>)</w:t>
      </w:r>
    </w:p>
    <w:p w14:paraId="00040EEF" w14:textId="798DCD64" w:rsidR="00FE1F33" w:rsidRPr="000C6610" w:rsidRDefault="00A0305A" w:rsidP="000C6610">
      <w:pPr>
        <w:tabs>
          <w:tab w:val="left" w:pos="405"/>
          <w:tab w:val="left" w:pos="1080"/>
          <w:tab w:val="left" w:pos="1245"/>
        </w:tabs>
        <w:spacing w:after="0" w:line="360" w:lineRule="auto"/>
        <w:ind w:firstLine="709"/>
        <w:contextualSpacing/>
        <w:jc w:val="both"/>
        <w:rPr>
          <w:rFonts w:ascii="Times New Roman" w:hAnsi="Times New Roman" w:cs="Times New Roman"/>
          <w:i/>
          <w:iCs/>
          <w:sz w:val="28"/>
          <w:szCs w:val="28"/>
        </w:rPr>
      </w:pPr>
      <w:r>
        <w:rPr>
          <w:rFonts w:ascii="Times New Roman" w:hAnsi="Times New Roman" w:cs="Times New Roman"/>
          <w:i/>
          <w:iCs/>
          <w:sz w:val="28"/>
          <w:szCs w:val="28"/>
        </w:rPr>
        <w:t>Время на выполнение модуля 3</w:t>
      </w:r>
      <w:r w:rsidR="00FE1F33" w:rsidRPr="00F01527">
        <w:rPr>
          <w:rFonts w:ascii="Times New Roman" w:hAnsi="Times New Roman" w:cs="Times New Roman"/>
          <w:i/>
          <w:iCs/>
          <w:sz w:val="28"/>
          <w:szCs w:val="28"/>
        </w:rPr>
        <w:t xml:space="preserve"> часа 55 мин.</w:t>
      </w:r>
      <w:r w:rsidR="000C6610">
        <w:rPr>
          <w:rFonts w:ascii="Times New Roman" w:hAnsi="Times New Roman" w:cs="Times New Roman"/>
          <w:i/>
          <w:iCs/>
          <w:sz w:val="28"/>
          <w:szCs w:val="28"/>
        </w:rPr>
        <w:t xml:space="preserve"> </w:t>
      </w:r>
      <w:r>
        <w:rPr>
          <w:rFonts w:ascii="Times New Roman" w:hAnsi="Times New Roman" w:cs="Times New Roman"/>
          <w:i/>
          <w:iCs/>
          <w:sz w:val="28"/>
          <w:szCs w:val="28"/>
        </w:rPr>
        <w:t>(из них 2</w:t>
      </w:r>
      <w:r w:rsidR="00FE1F33" w:rsidRPr="00F01527">
        <w:rPr>
          <w:rFonts w:ascii="Times New Roman" w:hAnsi="Times New Roman" w:cs="Times New Roman"/>
          <w:i/>
          <w:iCs/>
          <w:sz w:val="28"/>
          <w:szCs w:val="28"/>
        </w:rPr>
        <w:t xml:space="preserve"> часа 30 мин. - первый (индивидуальный) этап задания</w:t>
      </w:r>
      <w:r w:rsidR="000C6610">
        <w:rPr>
          <w:rFonts w:ascii="Times New Roman" w:hAnsi="Times New Roman" w:cs="Times New Roman"/>
          <w:i/>
          <w:iCs/>
          <w:sz w:val="28"/>
          <w:szCs w:val="28"/>
        </w:rPr>
        <w:t xml:space="preserve">, </w:t>
      </w:r>
      <w:r w:rsidR="00FE1F33" w:rsidRPr="00F01527">
        <w:rPr>
          <w:rFonts w:ascii="Times New Roman" w:hAnsi="Times New Roman" w:cs="Times New Roman"/>
          <w:i/>
          <w:iCs/>
          <w:sz w:val="28"/>
          <w:szCs w:val="28"/>
        </w:rPr>
        <w:t>1 час 00 мин. - второй (коллективный) этап задания,</w:t>
      </w:r>
      <w:r w:rsidR="000C6610">
        <w:rPr>
          <w:rFonts w:ascii="Times New Roman" w:hAnsi="Times New Roman" w:cs="Times New Roman"/>
          <w:i/>
          <w:iCs/>
          <w:sz w:val="28"/>
          <w:szCs w:val="28"/>
        </w:rPr>
        <w:t xml:space="preserve"> </w:t>
      </w:r>
      <w:r w:rsidR="00FE1F33" w:rsidRPr="00F01527">
        <w:rPr>
          <w:rFonts w:ascii="Times New Roman" w:hAnsi="Times New Roman" w:cs="Times New Roman"/>
          <w:i/>
          <w:iCs/>
          <w:sz w:val="28"/>
          <w:szCs w:val="28"/>
        </w:rPr>
        <w:t>20 мин - на коллективную демонстрацию задания</w:t>
      </w:r>
      <w:r w:rsidR="000C6610">
        <w:rPr>
          <w:rFonts w:ascii="Times New Roman" w:hAnsi="Times New Roman" w:cs="Times New Roman"/>
          <w:i/>
          <w:iCs/>
          <w:sz w:val="28"/>
          <w:szCs w:val="28"/>
        </w:rPr>
        <w:t xml:space="preserve">, </w:t>
      </w:r>
      <w:r w:rsidR="00FE1F33" w:rsidRPr="00F01527">
        <w:rPr>
          <w:rFonts w:ascii="Times New Roman" w:hAnsi="Times New Roman" w:cs="Times New Roman"/>
          <w:i/>
          <w:iCs/>
          <w:sz w:val="28"/>
          <w:szCs w:val="28"/>
        </w:rPr>
        <w:t>5 мин на</w:t>
      </w:r>
      <w:r w:rsidR="000C6610">
        <w:rPr>
          <w:rFonts w:ascii="Times New Roman" w:hAnsi="Times New Roman" w:cs="Times New Roman"/>
          <w:i/>
          <w:iCs/>
          <w:sz w:val="28"/>
          <w:szCs w:val="28"/>
        </w:rPr>
        <w:t xml:space="preserve"> </w:t>
      </w:r>
      <w:r w:rsidR="00FE1F33" w:rsidRPr="00F01527">
        <w:rPr>
          <w:rFonts w:ascii="Times New Roman" w:hAnsi="Times New Roman" w:cs="Times New Roman"/>
          <w:i/>
          <w:iCs/>
          <w:sz w:val="28"/>
          <w:szCs w:val="28"/>
        </w:rPr>
        <w:t>застройку площадки)</w:t>
      </w:r>
    </w:p>
    <w:p w14:paraId="23E3817E"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t xml:space="preserve">Задание: Творческое оформление герба отряда на полотне (отрядном знамени) для проведения совместной творческой акции вожатых «#МЫВМЕСТЕ» на </w:t>
      </w:r>
      <w:proofErr w:type="spellStart"/>
      <w:r w:rsidRPr="00F01527">
        <w:rPr>
          <w:rFonts w:ascii="Times New Roman" w:hAnsi="Times New Roman" w:cs="Times New Roman"/>
          <w:b/>
          <w:bCs/>
          <w:sz w:val="28"/>
          <w:szCs w:val="28"/>
        </w:rPr>
        <w:t>общелагерном</w:t>
      </w:r>
      <w:proofErr w:type="spellEnd"/>
      <w:r w:rsidRPr="00F01527">
        <w:rPr>
          <w:rFonts w:ascii="Times New Roman" w:hAnsi="Times New Roman" w:cs="Times New Roman"/>
          <w:b/>
          <w:bCs/>
          <w:sz w:val="28"/>
          <w:szCs w:val="28"/>
        </w:rPr>
        <w:t xml:space="preserve"> мероприятии для всех воспитанников ДОЛ.</w:t>
      </w:r>
    </w:p>
    <w:p w14:paraId="69EB7BEA"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lastRenderedPageBreak/>
        <w:t>Цель:</w:t>
      </w:r>
      <w:r w:rsidRPr="00F01527">
        <w:rPr>
          <w:rFonts w:ascii="Times New Roman" w:hAnsi="Times New Roman" w:cs="Times New Roman"/>
          <w:sz w:val="28"/>
          <w:szCs w:val="28"/>
        </w:rPr>
        <w:t xml:space="preserve"> демонстрация умения творчески оформлять герб отряда на полотне для организации проведения совместной творческой акции вожатых «#МЫВМЕСТЕ»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w:t>
      </w:r>
    </w:p>
    <w:p w14:paraId="09FDA23E"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Краткое описание задания:</w:t>
      </w:r>
      <w:r w:rsidRPr="00F01527">
        <w:rPr>
          <w:rFonts w:ascii="Times New Roman" w:hAnsi="Times New Roman" w:cs="Times New Roman"/>
          <w:sz w:val="28"/>
          <w:szCs w:val="28"/>
        </w:rPr>
        <w:t xml:space="preserve"> проведение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w:t>
      </w:r>
    </w:p>
    <w:p w14:paraId="6245DD05"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Перед началом выполнения задания конкурсанты получают:</w:t>
      </w:r>
    </w:p>
    <w:p w14:paraId="2D3CE102"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сформулированные обязательные символы отряда (название, речевка, девиз) и указание возраста воспитанников отряда;</w:t>
      </w:r>
    </w:p>
    <w:p w14:paraId="1390DB8D"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сценарий совместной творческой акции вожатых “#МЫВМЕСТЕ”;</w:t>
      </w:r>
    </w:p>
    <w:p w14:paraId="37437130"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название песни для проведения вожатской сипелки, а также аудиофайл (MP3) с полным звучанием песни;</w:t>
      </w:r>
    </w:p>
    <w:p w14:paraId="315A046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аудиофайлы со звучанием барабанных ритмов для индивидуального исполнения в ходе проведения совместной творческой акции вожатых.</w:t>
      </w:r>
    </w:p>
    <w:p w14:paraId="65686FB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Обязательными элементами проведения совместной творческой акции вожатых являются: вынос каждым конкурсантом герба своего отряда; индивидуальное исполнение барабанного ритма (на маршевом барабане не более одного музыкального квадрата); коллективное исполнение вожатской сипелки под определённую для этой цели песню.</w:t>
      </w:r>
    </w:p>
    <w:p w14:paraId="72936A97"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Конкурсное задание состоит из двух этапов и демонстрации:</w:t>
      </w:r>
    </w:p>
    <w:p w14:paraId="1C6D2742" w14:textId="77777777" w:rsidR="00FE1F33" w:rsidRPr="00F01527" w:rsidRDefault="00FE1F33" w:rsidP="00EA0B05">
      <w:pPr>
        <w:numPr>
          <w:ilvl w:val="0"/>
          <w:numId w:val="4"/>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Индивидуальная работа по оформлению герба отряда на полотне и формулировке предложений по организации проведения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w:t>
      </w:r>
    </w:p>
    <w:p w14:paraId="2287C0F5" w14:textId="77777777" w:rsidR="00FE1F33" w:rsidRPr="00F01527" w:rsidRDefault="00FE1F33" w:rsidP="00EA0B05">
      <w:pPr>
        <w:numPr>
          <w:ilvl w:val="0"/>
          <w:numId w:val="4"/>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Коллективная работа конкурсантов по организации проведения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со всеми воспитанниками ДОЛ.</w:t>
      </w:r>
    </w:p>
    <w:p w14:paraId="4D023066"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Демонстрация: Коллективное проведение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с участием всех воспитанников ДОЛ.</w:t>
      </w:r>
    </w:p>
    <w:p w14:paraId="68079823"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sz w:val="28"/>
          <w:szCs w:val="28"/>
        </w:rPr>
        <w:t>Задание выполняется без использования материалов сети Интернет.</w:t>
      </w:r>
    </w:p>
    <w:p w14:paraId="066463D0"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b/>
          <w:bCs/>
          <w:sz w:val="28"/>
          <w:szCs w:val="28"/>
        </w:rPr>
      </w:pPr>
      <w:r w:rsidRPr="00F01527">
        <w:rPr>
          <w:rFonts w:ascii="Times New Roman" w:hAnsi="Times New Roman" w:cs="Times New Roman"/>
          <w:b/>
          <w:bCs/>
          <w:sz w:val="28"/>
          <w:szCs w:val="28"/>
        </w:rPr>
        <w:lastRenderedPageBreak/>
        <w:t>Статисты с актерской задачей:</w:t>
      </w:r>
      <w:r w:rsidRPr="00F01527">
        <w:rPr>
          <w:rFonts w:ascii="Times New Roman" w:hAnsi="Times New Roman" w:cs="Times New Roman"/>
          <w:sz w:val="28"/>
          <w:szCs w:val="28"/>
        </w:rPr>
        <w:t xml:space="preserve"> студенты с актёрской задачей (15 человек).</w:t>
      </w:r>
    </w:p>
    <w:p w14:paraId="5455E805"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b/>
          <w:bCs/>
          <w:sz w:val="28"/>
          <w:szCs w:val="28"/>
        </w:rPr>
        <w:t>Алгоритм работы:</w:t>
      </w:r>
    </w:p>
    <w:p w14:paraId="7EB2F043" w14:textId="77777777" w:rsidR="00FE1F33" w:rsidRPr="00F01527" w:rsidRDefault="00FE1F33" w:rsidP="00EA0B05">
      <w:pPr>
        <w:numPr>
          <w:ilvl w:val="0"/>
          <w:numId w:val="5"/>
        </w:numPr>
        <w:tabs>
          <w:tab w:val="left" w:pos="405"/>
          <w:tab w:val="left" w:pos="1080"/>
          <w:tab w:val="left" w:pos="1245"/>
        </w:tabs>
        <w:suppressAutoHyphens/>
        <w:spacing w:after="0" w:line="360" w:lineRule="auto"/>
        <w:ind w:left="0"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Оформление герба отряда на полотне и формулировка целеполагания воспитательной работы со своим отрядом по итогам участия в совместной творческой акции вожатых «#МЫВМЕСТЕ» для всех воспитанников ДОЛ.</w:t>
      </w:r>
    </w:p>
    <w:p w14:paraId="31B8427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1.1. Ознакомиться с формулировками обязательных символов отряда (название, речёвка, девиз).</w:t>
      </w:r>
    </w:p>
    <w:p w14:paraId="04DB6A8A"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1.2. Придумать и нарисовать на листе А4 макет герба отряда (соответствующей обязательным символам отряда).</w:t>
      </w:r>
    </w:p>
    <w:p w14:paraId="7092DB4A"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1.3. Сформулировать предложения и заполнить шаблон описания герба отряда (Приложение 4.3).</w:t>
      </w:r>
    </w:p>
    <w:p w14:paraId="4CF397B3"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1.4. Творчески оформить герб отряда на полотне (знамени отряда).</w:t>
      </w:r>
    </w:p>
    <w:p w14:paraId="380F8492"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1.5. Ознакомиться со сценарием совместной творческой акции вожатых «#МЫВМЕСТЕ».</w:t>
      </w:r>
    </w:p>
    <w:p w14:paraId="465DA703" w14:textId="63AB67C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1.6. Сформулировать предложения по проведению совместной акции вож</w:t>
      </w:r>
      <w:r w:rsidR="000D45C0">
        <w:rPr>
          <w:rFonts w:ascii="Times New Roman" w:hAnsi="Times New Roman" w:cs="Times New Roman"/>
          <w:sz w:val="28"/>
          <w:szCs w:val="28"/>
        </w:rPr>
        <w:t>атых «#МЫВМЕСТЕ» (Приложение 4.4</w:t>
      </w:r>
      <w:r w:rsidRPr="00F01527">
        <w:rPr>
          <w:rFonts w:ascii="Times New Roman" w:hAnsi="Times New Roman" w:cs="Times New Roman"/>
          <w:sz w:val="28"/>
          <w:szCs w:val="28"/>
        </w:rPr>
        <w:t>).</w:t>
      </w:r>
    </w:p>
    <w:p w14:paraId="637C8A03" w14:textId="0D08D529"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1.8. Сдать экспертам оформленный герб </w:t>
      </w:r>
      <w:r w:rsidR="00586C20">
        <w:rPr>
          <w:rFonts w:ascii="Times New Roman" w:hAnsi="Times New Roman" w:cs="Times New Roman"/>
          <w:sz w:val="28"/>
          <w:szCs w:val="28"/>
        </w:rPr>
        <w:t>отряда</w:t>
      </w:r>
      <w:r w:rsidRPr="00F01527">
        <w:rPr>
          <w:rFonts w:ascii="Times New Roman" w:hAnsi="Times New Roman" w:cs="Times New Roman"/>
          <w:sz w:val="28"/>
          <w:szCs w:val="28"/>
        </w:rPr>
        <w:t xml:space="preserve"> и шаблон предложений по проведению совместной акции вож</w:t>
      </w:r>
      <w:r w:rsidR="00586C20">
        <w:rPr>
          <w:rFonts w:ascii="Times New Roman" w:hAnsi="Times New Roman" w:cs="Times New Roman"/>
          <w:sz w:val="28"/>
          <w:szCs w:val="28"/>
        </w:rPr>
        <w:t>атых «#МЫВМЕСТЕ» (Приложение 4.4</w:t>
      </w:r>
      <w:r w:rsidRPr="00F01527">
        <w:rPr>
          <w:rFonts w:ascii="Times New Roman" w:hAnsi="Times New Roman" w:cs="Times New Roman"/>
          <w:sz w:val="28"/>
          <w:szCs w:val="28"/>
        </w:rPr>
        <w:t>).</w:t>
      </w:r>
    </w:p>
    <w:p w14:paraId="3BC788B4"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2. Организация проведения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 (совместная работа всех конкурсантов).</w:t>
      </w:r>
    </w:p>
    <w:p w14:paraId="70D445A4"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2.1. Объединившись в одну команду, ознакомиться со сценарием совместной творческой акции вожатых «#МЫВМЕСТЕ».</w:t>
      </w:r>
    </w:p>
    <w:p w14:paraId="1A80A622"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2.2. Сформулировать коллективное решение по форме, сценарному плану и содержанию проведения совместной акции вожатых, определив сценические действия и рисунок построения конкурсантов (вожатых) в следующих элементах: </w:t>
      </w:r>
    </w:p>
    <w:p w14:paraId="54721C13" w14:textId="77777777" w:rsidR="00FE1F33" w:rsidRPr="00F01527" w:rsidRDefault="00FE1F33" w:rsidP="00EA0B05">
      <w:pPr>
        <w:numPr>
          <w:ilvl w:val="0"/>
          <w:numId w:val="6"/>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lastRenderedPageBreak/>
        <w:t>совместное приветствие (обозначающее начало выступления) всех воспитанников ДОЛ);</w:t>
      </w:r>
    </w:p>
    <w:p w14:paraId="38ABE7CF" w14:textId="77777777" w:rsidR="00FE1F33" w:rsidRPr="00F01527" w:rsidRDefault="00FE1F33" w:rsidP="00EA0B05">
      <w:pPr>
        <w:numPr>
          <w:ilvl w:val="0"/>
          <w:numId w:val="6"/>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вынос знамени отряда; </w:t>
      </w:r>
    </w:p>
    <w:p w14:paraId="35E8C10C" w14:textId="77777777" w:rsidR="00FE1F33" w:rsidRPr="00F01527" w:rsidRDefault="00FE1F33" w:rsidP="00EA0B05">
      <w:pPr>
        <w:numPr>
          <w:ilvl w:val="0"/>
          <w:numId w:val="6"/>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исполнение барабанного ритма индивидуально каждым из конкурсантов (не более одного музыкального квадрата барабанного ритма);</w:t>
      </w:r>
    </w:p>
    <w:p w14:paraId="3D42C2D3" w14:textId="77777777" w:rsidR="00FE1F33" w:rsidRPr="00F01527" w:rsidRDefault="00FE1F33" w:rsidP="00EA0B05">
      <w:pPr>
        <w:numPr>
          <w:ilvl w:val="0"/>
          <w:numId w:val="6"/>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исполнение вожатской сипелки;</w:t>
      </w:r>
    </w:p>
    <w:p w14:paraId="4538EDD9" w14:textId="77777777" w:rsidR="00FE1F33" w:rsidRPr="00F01527" w:rsidRDefault="00FE1F33" w:rsidP="00EA0B05">
      <w:pPr>
        <w:numPr>
          <w:ilvl w:val="0"/>
          <w:numId w:val="6"/>
        </w:numPr>
        <w:tabs>
          <w:tab w:val="left" w:pos="405"/>
          <w:tab w:val="left" w:pos="1080"/>
          <w:tab w:val="left" w:pos="1245"/>
        </w:tabs>
        <w:suppressAutoHyphens/>
        <w:spacing w:after="0" w:line="360" w:lineRule="auto"/>
        <w:ind w:left="0"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совместное приветствие (обозначающее завершение выступления) всех воспитанников ДОЛ.</w:t>
      </w:r>
    </w:p>
    <w:p w14:paraId="34096577"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2.3. Подготовить необходимые материалы.</w:t>
      </w:r>
    </w:p>
    <w:p w14:paraId="67865295"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2.4. Определить локацию для проведения совместной творческой акции вожатых.</w:t>
      </w:r>
    </w:p>
    <w:p w14:paraId="271AFB7E"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2.5. Отрепетировать совместное выступление.</w:t>
      </w:r>
    </w:p>
    <w:p w14:paraId="512ED0B0"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2.6. Отрепетировать барабанный ритм на маршевом барабане.</w:t>
      </w:r>
    </w:p>
    <w:p w14:paraId="0C08C775"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3. Коллективное проведение совместной творческой акции вожатых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w:t>
      </w:r>
    </w:p>
    <w:p w14:paraId="47D88CF9"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3.1. Застроить локацию для проведения совместной творческой акции вожатых.</w:t>
      </w:r>
    </w:p>
    <w:p w14:paraId="59A51282" w14:textId="3E3E52D7" w:rsidR="00FE1F33"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3.2. Продемонстрировать экспертам совместное проведение (с элементами индивидуального исполнения) творческой акции вожатых «#МЫВМЕСТЕ» в формате «вожатские сипелки» на </w:t>
      </w:r>
      <w:proofErr w:type="spellStart"/>
      <w:r w:rsidRPr="00F01527">
        <w:rPr>
          <w:rFonts w:ascii="Times New Roman" w:hAnsi="Times New Roman" w:cs="Times New Roman"/>
          <w:sz w:val="28"/>
          <w:szCs w:val="28"/>
        </w:rPr>
        <w:t>общелагерном</w:t>
      </w:r>
      <w:proofErr w:type="spellEnd"/>
      <w:r w:rsidRPr="00F01527">
        <w:rPr>
          <w:rFonts w:ascii="Times New Roman" w:hAnsi="Times New Roman" w:cs="Times New Roman"/>
          <w:sz w:val="28"/>
          <w:szCs w:val="28"/>
        </w:rPr>
        <w:t xml:space="preserve"> мероприятии для всех воспитанников ДОЛ.</w:t>
      </w:r>
    </w:p>
    <w:p w14:paraId="3B995AE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 xml:space="preserve">Возрастная категория: </w:t>
      </w:r>
    </w:p>
    <w:p w14:paraId="0541743D"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7-12 лет</w:t>
      </w:r>
    </w:p>
    <w:p w14:paraId="3B150899" w14:textId="77777777" w:rsidR="002A7B8A" w:rsidRPr="002A7B8A" w:rsidRDefault="002A7B8A" w:rsidP="002A7B8A">
      <w:pPr>
        <w:tabs>
          <w:tab w:val="left" w:pos="405"/>
          <w:tab w:val="left" w:pos="1080"/>
          <w:tab w:val="left" w:pos="1245"/>
        </w:tabs>
        <w:spacing w:after="0" w:line="360" w:lineRule="auto"/>
        <w:contextualSpacing/>
        <w:jc w:val="both"/>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Вариант 1.</w:t>
      </w:r>
    </w:p>
    <w:p w14:paraId="30F7B784" w14:textId="77777777" w:rsidR="002A7B8A" w:rsidRPr="002A7B8A" w:rsidRDefault="002A7B8A" w:rsidP="002A7B8A">
      <w:pPr>
        <w:spacing w:after="0" w:line="360" w:lineRule="auto"/>
        <w:rPr>
          <w:rFonts w:ascii="Times New Roman" w:eastAsia="Calibri" w:hAnsi="Times New Roman" w:cs="Times New Roman"/>
          <w:b/>
          <w:bCs/>
          <w:sz w:val="28"/>
          <w:szCs w:val="28"/>
        </w:rPr>
      </w:pPr>
      <w:bookmarkStart w:id="7" w:name="_Hlk190791589"/>
      <w:r w:rsidRPr="002A7B8A">
        <w:rPr>
          <w:rFonts w:ascii="Times New Roman" w:eastAsia="Calibri" w:hAnsi="Times New Roman" w:cs="Times New Roman"/>
          <w:b/>
          <w:bCs/>
          <w:sz w:val="28"/>
          <w:szCs w:val="28"/>
        </w:rPr>
        <w:t xml:space="preserve">Возраст воспитанников отряда: </w:t>
      </w:r>
      <w:r w:rsidRPr="002A7B8A">
        <w:rPr>
          <w:rFonts w:ascii="Times New Roman" w:eastAsia="Calibri" w:hAnsi="Times New Roman" w:cs="Times New Roman"/>
          <w:sz w:val="28"/>
          <w:szCs w:val="28"/>
        </w:rPr>
        <w:t>7-12 лет</w:t>
      </w:r>
    </w:p>
    <w:bookmarkEnd w:id="7"/>
    <w:p w14:paraId="2A4805F1"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Название отряда:</w:t>
      </w:r>
      <w:r w:rsidRPr="002A7B8A">
        <w:rPr>
          <w:rFonts w:ascii="Times New Roman" w:eastAsia="Calibri" w:hAnsi="Times New Roman" w:cs="Times New Roman"/>
          <w:sz w:val="28"/>
          <w:szCs w:val="28"/>
        </w:rPr>
        <w:t xml:space="preserve"> «Ъ»</w:t>
      </w:r>
    </w:p>
    <w:p w14:paraId="2818B0DD"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Девиз отряда:</w:t>
      </w:r>
      <w:r w:rsidRPr="002A7B8A">
        <w:rPr>
          <w:rFonts w:ascii="Times New Roman" w:eastAsia="Calibri" w:hAnsi="Times New Roman" w:cs="Times New Roman"/>
          <w:sz w:val="28"/>
          <w:szCs w:val="28"/>
        </w:rPr>
        <w:t xml:space="preserve"> «То, что можно только прочесть!»</w:t>
      </w:r>
    </w:p>
    <w:p w14:paraId="5645DE9B"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Речевка: </w:t>
      </w:r>
    </w:p>
    <w:p w14:paraId="5179D5B8"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sz w:val="28"/>
          <w:szCs w:val="28"/>
        </w:rPr>
        <w:t>«Мы всегда с командой вместе, Твердый знак на первом месте!».</w:t>
      </w:r>
    </w:p>
    <w:p w14:paraId="4A08E5E2"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lastRenderedPageBreak/>
        <w:t>Песня:</w:t>
      </w:r>
      <w:r w:rsidRPr="002A7B8A">
        <w:rPr>
          <w:rFonts w:ascii="Times New Roman" w:eastAsia="Calibri" w:hAnsi="Times New Roman" w:cs="Times New Roman"/>
          <w:sz w:val="28"/>
          <w:szCs w:val="28"/>
        </w:rPr>
        <w:t xml:space="preserve"> Хор ансамбля песни и пляски московского дворца пионеров под управлением Владимира Локтева – «Мы летом не грустим».</w:t>
      </w:r>
    </w:p>
    <w:p w14:paraId="5267FA79" w14:textId="77777777" w:rsidR="002A7B8A" w:rsidRPr="002A7B8A" w:rsidRDefault="002A7B8A" w:rsidP="002A7B8A">
      <w:pPr>
        <w:spacing w:after="0" w:line="360" w:lineRule="auto"/>
        <w:rPr>
          <w:rFonts w:ascii="Times New Roman" w:eastAsia="Calibri" w:hAnsi="Times New Roman" w:cs="Times New Roman"/>
          <w:b/>
          <w:bCs/>
          <w:sz w:val="28"/>
          <w:szCs w:val="28"/>
        </w:rPr>
      </w:pPr>
    </w:p>
    <w:p w14:paraId="7A00D8F5"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Вариант 2.</w:t>
      </w:r>
    </w:p>
    <w:p w14:paraId="0D902984"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Возраст воспитанников отряда: </w:t>
      </w:r>
      <w:r w:rsidRPr="002A7B8A">
        <w:rPr>
          <w:rFonts w:ascii="Times New Roman" w:eastAsia="Calibri" w:hAnsi="Times New Roman" w:cs="Times New Roman"/>
          <w:sz w:val="28"/>
          <w:szCs w:val="28"/>
        </w:rPr>
        <w:t>7-12 лет</w:t>
      </w:r>
    </w:p>
    <w:p w14:paraId="6E955FD4"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Название отряда:</w:t>
      </w:r>
      <w:r w:rsidRPr="002A7B8A">
        <w:rPr>
          <w:rFonts w:ascii="Times New Roman" w:eastAsia="Calibri" w:hAnsi="Times New Roman" w:cs="Times New Roman"/>
          <w:sz w:val="28"/>
          <w:szCs w:val="28"/>
        </w:rPr>
        <w:t xml:space="preserve"> «Литературные львы»</w:t>
      </w:r>
    </w:p>
    <w:p w14:paraId="738A2EAA" w14:textId="77777777" w:rsidR="002A7B8A" w:rsidRPr="002A7B8A" w:rsidRDefault="002A7B8A" w:rsidP="002A7B8A">
      <w:pPr>
        <w:spacing w:after="0" w:line="360" w:lineRule="auto"/>
        <w:rPr>
          <w:rFonts w:ascii="Times New Roman" w:eastAsia="Calibri" w:hAnsi="Times New Roman" w:cs="Times New Roman"/>
          <w:sz w:val="28"/>
          <w:szCs w:val="28"/>
        </w:rPr>
      </w:pPr>
      <w:bookmarkStart w:id="8" w:name="_Hlk190789241"/>
      <w:r w:rsidRPr="002A7B8A">
        <w:rPr>
          <w:rFonts w:ascii="Times New Roman" w:eastAsia="Calibri" w:hAnsi="Times New Roman" w:cs="Times New Roman"/>
          <w:b/>
          <w:bCs/>
          <w:sz w:val="28"/>
          <w:szCs w:val="28"/>
        </w:rPr>
        <w:t>Девиз отряда:</w:t>
      </w:r>
      <w:r w:rsidRPr="002A7B8A">
        <w:rPr>
          <w:rFonts w:ascii="Times New Roman" w:eastAsia="Calibri" w:hAnsi="Times New Roman" w:cs="Times New Roman"/>
          <w:sz w:val="28"/>
          <w:szCs w:val="28"/>
        </w:rPr>
        <w:t xml:space="preserve"> «Литература по своей сути подобна благородному льву»</w:t>
      </w:r>
    </w:p>
    <w:p w14:paraId="172D2A45"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 xml:space="preserve">Речевка: </w:t>
      </w:r>
      <w:r w:rsidRPr="002A7B8A">
        <w:rPr>
          <w:rFonts w:ascii="Times New Roman" w:eastAsia="Calibri" w:hAnsi="Times New Roman" w:cs="Times New Roman"/>
          <w:sz w:val="28"/>
          <w:szCs w:val="28"/>
        </w:rPr>
        <w:t>«Всегда сильны, всегда храбры! Идём с победой, мы ведь литературные львы!»</w:t>
      </w:r>
    </w:p>
    <w:bookmarkEnd w:id="8"/>
    <w:p w14:paraId="3ABB4BF2"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Песня:</w:t>
      </w:r>
      <w:r w:rsidRPr="002A7B8A">
        <w:rPr>
          <w:rFonts w:ascii="Times New Roman" w:eastAsia="Calibri" w:hAnsi="Times New Roman" w:cs="Times New Roman"/>
          <w:sz w:val="28"/>
          <w:szCs w:val="28"/>
        </w:rPr>
        <w:t xml:space="preserve"> Детский музыкальный коллектив «Студия АССОРТИ» - Сказочное лето</w:t>
      </w:r>
    </w:p>
    <w:p w14:paraId="3E5D4334" w14:textId="77777777" w:rsidR="002A7B8A" w:rsidRPr="002A7B8A" w:rsidRDefault="002A7B8A" w:rsidP="002A7B8A">
      <w:pPr>
        <w:spacing w:after="0" w:line="360" w:lineRule="auto"/>
        <w:rPr>
          <w:rFonts w:ascii="Times New Roman" w:eastAsia="Calibri" w:hAnsi="Times New Roman" w:cs="Times New Roman"/>
          <w:sz w:val="28"/>
          <w:szCs w:val="28"/>
        </w:rPr>
      </w:pPr>
    </w:p>
    <w:p w14:paraId="1AE7F5E3"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Вариант 3.</w:t>
      </w:r>
    </w:p>
    <w:p w14:paraId="4FD0D0B1" w14:textId="77777777" w:rsidR="002A7B8A" w:rsidRPr="002A7B8A" w:rsidRDefault="002A7B8A" w:rsidP="002A7B8A">
      <w:pPr>
        <w:spacing w:after="0" w:line="360" w:lineRule="auto"/>
        <w:rPr>
          <w:rFonts w:ascii="Times New Roman" w:eastAsia="Calibri" w:hAnsi="Times New Roman" w:cs="Times New Roman"/>
          <w:b/>
          <w:bCs/>
          <w:sz w:val="28"/>
          <w:szCs w:val="28"/>
        </w:rPr>
      </w:pPr>
      <w:bookmarkStart w:id="9" w:name="_Hlk190958693"/>
      <w:r w:rsidRPr="002A7B8A">
        <w:rPr>
          <w:rFonts w:ascii="Times New Roman" w:eastAsia="Calibri" w:hAnsi="Times New Roman" w:cs="Times New Roman"/>
          <w:b/>
          <w:bCs/>
          <w:sz w:val="28"/>
          <w:szCs w:val="28"/>
        </w:rPr>
        <w:t xml:space="preserve">Возраст воспитанников отряда: </w:t>
      </w:r>
      <w:r w:rsidRPr="002A7B8A">
        <w:rPr>
          <w:rFonts w:ascii="Times New Roman" w:eastAsia="Calibri" w:hAnsi="Times New Roman" w:cs="Times New Roman"/>
          <w:sz w:val="28"/>
          <w:szCs w:val="28"/>
        </w:rPr>
        <w:t>7-12 лет</w:t>
      </w:r>
    </w:p>
    <w:p w14:paraId="18E2FE3B"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Название отряда</w:t>
      </w:r>
      <w:r w:rsidRPr="002A7B8A">
        <w:rPr>
          <w:rFonts w:ascii="Times New Roman" w:eastAsia="Calibri" w:hAnsi="Times New Roman" w:cs="Times New Roman"/>
          <w:sz w:val="28"/>
          <w:szCs w:val="28"/>
        </w:rPr>
        <w:t>: «Сыщики литературных историй»</w:t>
      </w:r>
    </w:p>
    <w:p w14:paraId="573FCE70"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Девиз отряда:</w:t>
      </w:r>
      <w:r w:rsidRPr="002A7B8A">
        <w:rPr>
          <w:rFonts w:ascii="Times New Roman" w:eastAsia="Calibri" w:hAnsi="Times New Roman" w:cs="Times New Roman"/>
          <w:sz w:val="28"/>
          <w:szCs w:val="28"/>
        </w:rPr>
        <w:t xml:space="preserve"> «Кто ищет, тот всегда найдет!»</w:t>
      </w:r>
    </w:p>
    <w:p w14:paraId="45DF7096"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 xml:space="preserve">Речевка: </w:t>
      </w:r>
      <w:r w:rsidRPr="002A7B8A">
        <w:rPr>
          <w:rFonts w:ascii="Times New Roman" w:eastAsia="Calibri" w:hAnsi="Times New Roman" w:cs="Times New Roman"/>
          <w:sz w:val="28"/>
          <w:szCs w:val="28"/>
        </w:rPr>
        <w:t>«И пусть острей кипит борьба</w:t>
      </w:r>
      <w:proofErr w:type="gramStart"/>
      <w:r w:rsidRPr="002A7B8A">
        <w:rPr>
          <w:rFonts w:ascii="Times New Roman" w:eastAsia="Calibri" w:hAnsi="Times New Roman" w:cs="Times New Roman"/>
          <w:sz w:val="28"/>
          <w:szCs w:val="28"/>
        </w:rPr>
        <w:t>, Сильней</w:t>
      </w:r>
      <w:proofErr w:type="gramEnd"/>
      <w:r w:rsidRPr="002A7B8A">
        <w:rPr>
          <w:rFonts w:ascii="Times New Roman" w:eastAsia="Calibri" w:hAnsi="Times New Roman" w:cs="Times New Roman"/>
          <w:sz w:val="28"/>
          <w:szCs w:val="28"/>
        </w:rPr>
        <w:t xml:space="preserve"> соревнование: Успех решает не судьба, а только наши знания!»</w:t>
      </w:r>
    </w:p>
    <w:p w14:paraId="27EEF26D" w14:textId="77777777" w:rsidR="002A7B8A" w:rsidRPr="002A7B8A" w:rsidRDefault="002A7B8A" w:rsidP="002A7B8A">
      <w:pPr>
        <w:spacing w:after="0" w:line="360" w:lineRule="auto"/>
        <w:rPr>
          <w:rFonts w:ascii="Times New Roman" w:eastAsia="Calibri" w:hAnsi="Times New Roman" w:cs="Times New Roman"/>
          <w:sz w:val="28"/>
          <w:szCs w:val="28"/>
          <w:lang w:eastAsia="ru-RU"/>
        </w:rPr>
      </w:pPr>
      <w:r w:rsidRPr="002A7B8A">
        <w:rPr>
          <w:rFonts w:ascii="Times New Roman" w:eastAsia="Calibri" w:hAnsi="Times New Roman" w:cs="Times New Roman"/>
          <w:b/>
          <w:bCs/>
          <w:sz w:val="28"/>
          <w:szCs w:val="28"/>
        </w:rPr>
        <w:t>Песня:</w:t>
      </w:r>
      <w:r w:rsidRPr="002A7B8A">
        <w:rPr>
          <w:rFonts w:ascii="Times New Roman" w:eastAsia="Calibri" w:hAnsi="Times New Roman" w:cs="Times New Roman"/>
          <w:sz w:val="28"/>
          <w:szCs w:val="28"/>
        </w:rPr>
        <w:t xml:space="preserve"> песня из мультфильма «Бременские музыканты» - «Ничего на свете лучше нету»</w:t>
      </w:r>
    </w:p>
    <w:bookmarkEnd w:id="9"/>
    <w:p w14:paraId="14D70176" w14:textId="77777777" w:rsidR="002A7B8A" w:rsidRPr="002A7B8A" w:rsidRDefault="002A7B8A" w:rsidP="002A7B8A">
      <w:pPr>
        <w:rPr>
          <w:rFonts w:ascii="Times New Roman" w:eastAsia="Calibri" w:hAnsi="Times New Roman" w:cs="Times New Roman"/>
          <w:b/>
          <w:bCs/>
          <w:sz w:val="28"/>
          <w:szCs w:val="28"/>
          <w:lang w:eastAsia="ru-RU"/>
        </w:rPr>
      </w:pPr>
      <w:r w:rsidRPr="002A7B8A">
        <w:rPr>
          <w:rFonts w:ascii="Times New Roman" w:eastAsia="Calibri" w:hAnsi="Times New Roman" w:cs="Times New Roman"/>
          <w:b/>
          <w:bCs/>
          <w:sz w:val="28"/>
          <w:szCs w:val="28"/>
          <w:lang w:eastAsia="ru-RU"/>
        </w:rPr>
        <w:t>Вариант 4.</w:t>
      </w:r>
    </w:p>
    <w:p w14:paraId="175FD8BF" w14:textId="77777777" w:rsidR="002A7B8A" w:rsidRPr="002A7B8A" w:rsidRDefault="002A7B8A" w:rsidP="002A7B8A">
      <w:pPr>
        <w:spacing w:after="0" w:line="360" w:lineRule="auto"/>
        <w:rPr>
          <w:rFonts w:ascii="Times New Roman" w:eastAsia="Calibri" w:hAnsi="Times New Roman" w:cs="Times New Roman"/>
          <w:b/>
          <w:bCs/>
          <w:sz w:val="28"/>
          <w:szCs w:val="28"/>
        </w:rPr>
      </w:pPr>
      <w:bookmarkStart w:id="10" w:name="_Hlk190959071"/>
      <w:r w:rsidRPr="002A7B8A">
        <w:rPr>
          <w:rFonts w:ascii="Times New Roman" w:eastAsia="Calibri" w:hAnsi="Times New Roman" w:cs="Times New Roman"/>
          <w:b/>
          <w:bCs/>
          <w:sz w:val="28"/>
          <w:szCs w:val="28"/>
        </w:rPr>
        <w:t xml:space="preserve">Возраст воспитанников отряда: </w:t>
      </w:r>
      <w:r w:rsidRPr="002A7B8A">
        <w:rPr>
          <w:rFonts w:ascii="Times New Roman" w:eastAsia="Calibri" w:hAnsi="Times New Roman" w:cs="Times New Roman"/>
          <w:sz w:val="28"/>
          <w:szCs w:val="28"/>
        </w:rPr>
        <w:t>7-12 лет</w:t>
      </w:r>
    </w:p>
    <w:p w14:paraId="530AD8CC"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Название отряда</w:t>
      </w:r>
      <w:r w:rsidRPr="002A7B8A">
        <w:rPr>
          <w:rFonts w:ascii="Times New Roman" w:eastAsia="Calibri" w:hAnsi="Times New Roman" w:cs="Times New Roman"/>
          <w:sz w:val="28"/>
          <w:szCs w:val="28"/>
        </w:rPr>
        <w:t>: «</w:t>
      </w:r>
      <w:proofErr w:type="spellStart"/>
      <w:r w:rsidRPr="002A7B8A">
        <w:rPr>
          <w:rFonts w:ascii="Times New Roman" w:eastAsia="Calibri" w:hAnsi="Times New Roman" w:cs="Times New Roman"/>
          <w:sz w:val="28"/>
          <w:szCs w:val="28"/>
        </w:rPr>
        <w:t>Читоголики</w:t>
      </w:r>
      <w:proofErr w:type="spellEnd"/>
      <w:r w:rsidRPr="002A7B8A">
        <w:rPr>
          <w:rFonts w:ascii="Times New Roman" w:eastAsia="Calibri" w:hAnsi="Times New Roman" w:cs="Times New Roman"/>
          <w:sz w:val="28"/>
          <w:szCs w:val="28"/>
        </w:rPr>
        <w:t>»</w:t>
      </w:r>
    </w:p>
    <w:p w14:paraId="622BF9E7"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Девиз отряда:</w:t>
      </w:r>
      <w:r w:rsidRPr="002A7B8A">
        <w:rPr>
          <w:rFonts w:ascii="Times New Roman" w:eastAsia="Calibri" w:hAnsi="Times New Roman" w:cs="Times New Roman"/>
          <w:sz w:val="28"/>
          <w:szCs w:val="28"/>
        </w:rPr>
        <w:t xml:space="preserve"> «Наш девиз: не унывать, все пройти и все узнать!»</w:t>
      </w:r>
    </w:p>
    <w:p w14:paraId="4C1EED0E"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 xml:space="preserve">Речевка: </w:t>
      </w:r>
      <w:r w:rsidRPr="002A7B8A">
        <w:rPr>
          <w:rFonts w:ascii="Times New Roman" w:eastAsia="Calibri" w:hAnsi="Times New Roman" w:cs="Times New Roman"/>
          <w:sz w:val="28"/>
          <w:szCs w:val="28"/>
        </w:rPr>
        <w:t xml:space="preserve">«Пусть соперники знают: </w:t>
      </w:r>
      <w:proofErr w:type="spellStart"/>
      <w:r w:rsidRPr="002A7B8A">
        <w:rPr>
          <w:rFonts w:ascii="Times New Roman" w:eastAsia="Calibri" w:hAnsi="Times New Roman" w:cs="Times New Roman"/>
          <w:sz w:val="28"/>
          <w:szCs w:val="28"/>
        </w:rPr>
        <w:t>читаголики</w:t>
      </w:r>
      <w:proofErr w:type="spellEnd"/>
      <w:r w:rsidRPr="002A7B8A">
        <w:rPr>
          <w:rFonts w:ascii="Times New Roman" w:eastAsia="Calibri" w:hAnsi="Times New Roman" w:cs="Times New Roman"/>
          <w:sz w:val="28"/>
          <w:szCs w:val="28"/>
        </w:rPr>
        <w:t xml:space="preserve"> всегда побеждают!»</w:t>
      </w:r>
    </w:p>
    <w:p w14:paraId="59791FA1"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Песня:</w:t>
      </w:r>
      <w:r w:rsidRPr="002A7B8A">
        <w:rPr>
          <w:rFonts w:ascii="Times New Roman" w:eastAsia="Calibri" w:hAnsi="Times New Roman" w:cs="Times New Roman"/>
          <w:sz w:val="28"/>
          <w:szCs w:val="28"/>
        </w:rPr>
        <w:t xml:space="preserve"> Большой детский хор СССР – «Вместе весело шагать»</w:t>
      </w:r>
    </w:p>
    <w:bookmarkEnd w:id="10"/>
    <w:p w14:paraId="16BF52C2" w14:textId="77777777" w:rsidR="002A7B8A" w:rsidRPr="002A7B8A" w:rsidRDefault="002A7B8A" w:rsidP="002A7B8A">
      <w:pPr>
        <w:rPr>
          <w:rFonts w:ascii="Times New Roman" w:eastAsia="Calibri" w:hAnsi="Times New Roman" w:cs="Times New Roman"/>
          <w:sz w:val="28"/>
          <w:szCs w:val="28"/>
          <w:lang w:eastAsia="ru-RU"/>
        </w:rPr>
      </w:pPr>
    </w:p>
    <w:p w14:paraId="44D6AC33" w14:textId="77777777" w:rsidR="002A7B8A" w:rsidRPr="002A7B8A" w:rsidRDefault="002A7B8A" w:rsidP="002A7B8A">
      <w:pPr>
        <w:rPr>
          <w:rFonts w:ascii="Times New Roman" w:eastAsia="Calibri" w:hAnsi="Times New Roman" w:cs="Times New Roman"/>
          <w:b/>
          <w:bCs/>
          <w:sz w:val="28"/>
          <w:szCs w:val="28"/>
          <w:lang w:eastAsia="ru-RU"/>
        </w:rPr>
      </w:pPr>
      <w:r w:rsidRPr="002A7B8A">
        <w:rPr>
          <w:rFonts w:ascii="Times New Roman" w:eastAsia="Calibri" w:hAnsi="Times New Roman" w:cs="Times New Roman"/>
          <w:b/>
          <w:bCs/>
          <w:sz w:val="28"/>
          <w:szCs w:val="28"/>
          <w:lang w:eastAsia="ru-RU"/>
        </w:rPr>
        <w:t>Вариант 5.</w:t>
      </w:r>
    </w:p>
    <w:p w14:paraId="7A99048E" w14:textId="77777777" w:rsidR="002A7B8A" w:rsidRPr="002A7B8A" w:rsidRDefault="002A7B8A" w:rsidP="002A7B8A">
      <w:pPr>
        <w:spacing w:after="0" w:line="360" w:lineRule="auto"/>
        <w:rPr>
          <w:rFonts w:ascii="Times New Roman" w:eastAsia="Calibri" w:hAnsi="Times New Roman" w:cs="Times New Roman"/>
          <w:b/>
          <w:bCs/>
          <w:sz w:val="28"/>
          <w:szCs w:val="28"/>
        </w:rPr>
      </w:pPr>
      <w:r w:rsidRPr="002A7B8A">
        <w:rPr>
          <w:rFonts w:ascii="Times New Roman" w:eastAsia="Calibri" w:hAnsi="Times New Roman" w:cs="Times New Roman"/>
          <w:b/>
          <w:bCs/>
          <w:sz w:val="28"/>
          <w:szCs w:val="28"/>
        </w:rPr>
        <w:t xml:space="preserve">Возраст воспитанников отряда: </w:t>
      </w:r>
      <w:r w:rsidRPr="002A7B8A">
        <w:rPr>
          <w:rFonts w:ascii="Times New Roman" w:eastAsia="Calibri" w:hAnsi="Times New Roman" w:cs="Times New Roman"/>
          <w:sz w:val="28"/>
          <w:szCs w:val="28"/>
        </w:rPr>
        <w:t>7-12 лет</w:t>
      </w:r>
    </w:p>
    <w:p w14:paraId="5B50A83B"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Название отряда</w:t>
      </w:r>
      <w:r w:rsidRPr="002A7B8A">
        <w:rPr>
          <w:rFonts w:ascii="Times New Roman" w:eastAsia="Calibri" w:hAnsi="Times New Roman" w:cs="Times New Roman"/>
          <w:sz w:val="28"/>
          <w:szCs w:val="28"/>
        </w:rPr>
        <w:t>: «Галактические читатели»</w:t>
      </w:r>
    </w:p>
    <w:p w14:paraId="4052C7F5"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lastRenderedPageBreak/>
        <w:t>Девиз отряда:</w:t>
      </w:r>
      <w:r w:rsidRPr="002A7B8A">
        <w:rPr>
          <w:rFonts w:ascii="Times New Roman" w:eastAsia="Calibri" w:hAnsi="Times New Roman" w:cs="Times New Roman"/>
          <w:sz w:val="28"/>
          <w:szCs w:val="28"/>
        </w:rPr>
        <w:t xml:space="preserve"> «Наука и знание – наше призвание!»</w:t>
      </w:r>
    </w:p>
    <w:p w14:paraId="42CDEAC1" w14:textId="77777777" w:rsidR="002A7B8A" w:rsidRPr="002A7B8A" w:rsidRDefault="002A7B8A" w:rsidP="002A7B8A">
      <w:pPr>
        <w:spacing w:after="0" w:line="360" w:lineRule="auto"/>
        <w:rPr>
          <w:rFonts w:ascii="Times New Roman" w:eastAsia="Calibri" w:hAnsi="Times New Roman" w:cs="Times New Roman"/>
          <w:sz w:val="28"/>
          <w:szCs w:val="28"/>
        </w:rPr>
      </w:pPr>
      <w:r w:rsidRPr="002A7B8A">
        <w:rPr>
          <w:rFonts w:ascii="Times New Roman" w:eastAsia="Calibri" w:hAnsi="Times New Roman" w:cs="Times New Roman"/>
          <w:b/>
          <w:bCs/>
          <w:sz w:val="28"/>
          <w:szCs w:val="28"/>
        </w:rPr>
        <w:t xml:space="preserve">Речевка: </w:t>
      </w:r>
      <w:r w:rsidRPr="002A7B8A">
        <w:rPr>
          <w:rFonts w:ascii="Times New Roman" w:eastAsia="Calibri" w:hAnsi="Times New Roman" w:cs="Times New Roman"/>
          <w:sz w:val="28"/>
          <w:szCs w:val="28"/>
        </w:rPr>
        <w:t>«В комос полетим отважно</w:t>
      </w:r>
      <w:proofErr w:type="gramStart"/>
      <w:r w:rsidRPr="002A7B8A">
        <w:rPr>
          <w:rFonts w:ascii="Times New Roman" w:eastAsia="Calibri" w:hAnsi="Times New Roman" w:cs="Times New Roman"/>
          <w:sz w:val="28"/>
          <w:szCs w:val="28"/>
        </w:rPr>
        <w:t>, Чтобы</w:t>
      </w:r>
      <w:proofErr w:type="gramEnd"/>
      <w:r w:rsidRPr="002A7B8A">
        <w:rPr>
          <w:rFonts w:ascii="Times New Roman" w:eastAsia="Calibri" w:hAnsi="Times New Roman" w:cs="Times New Roman"/>
          <w:sz w:val="28"/>
          <w:szCs w:val="28"/>
        </w:rPr>
        <w:t xml:space="preserve"> открыть секреты важные. Мы лучшие читатели в галактике, не сомневаемся – это для победы важно!»</w:t>
      </w:r>
    </w:p>
    <w:p w14:paraId="70B3C567" w14:textId="77777777" w:rsidR="002A7B8A" w:rsidRPr="002A7B8A" w:rsidRDefault="002A7B8A" w:rsidP="002A7B8A">
      <w:pPr>
        <w:spacing w:after="0" w:line="360" w:lineRule="auto"/>
        <w:rPr>
          <w:rFonts w:ascii="Times New Roman" w:eastAsia="Calibri" w:hAnsi="Times New Roman" w:cs="Times New Roman"/>
          <w:color w:val="FF0000"/>
          <w:sz w:val="28"/>
          <w:szCs w:val="28"/>
        </w:rPr>
      </w:pPr>
      <w:r w:rsidRPr="002A7B8A">
        <w:rPr>
          <w:rFonts w:ascii="Times New Roman" w:eastAsia="Calibri" w:hAnsi="Times New Roman" w:cs="Times New Roman"/>
          <w:b/>
          <w:bCs/>
          <w:sz w:val="28"/>
          <w:szCs w:val="28"/>
        </w:rPr>
        <w:t>Песня:</w:t>
      </w:r>
      <w:r w:rsidRPr="002A7B8A">
        <w:rPr>
          <w:rFonts w:ascii="Times New Roman" w:eastAsia="Calibri" w:hAnsi="Times New Roman" w:cs="Times New Roman"/>
          <w:sz w:val="28"/>
          <w:szCs w:val="28"/>
        </w:rPr>
        <w:t xml:space="preserve"> Максим Фадеев – «За облака» (Альбом Бременские музыканты)</w:t>
      </w:r>
    </w:p>
    <w:p w14:paraId="3BA8F1B6" w14:textId="77777777" w:rsidR="002A7B8A" w:rsidRPr="002A7B8A" w:rsidRDefault="002A7B8A" w:rsidP="002A7B8A">
      <w:pPr>
        <w:rPr>
          <w:rFonts w:ascii="Times New Roman" w:eastAsia="Calibri" w:hAnsi="Times New Roman" w:cs="Times New Roman"/>
          <w:b/>
          <w:bCs/>
          <w:sz w:val="28"/>
          <w:szCs w:val="28"/>
          <w:lang w:eastAsia="ru-RU"/>
        </w:rPr>
      </w:pPr>
    </w:p>
    <w:p w14:paraId="5B4D9F2B" w14:textId="77777777" w:rsidR="002A7B8A" w:rsidRPr="002A7B8A" w:rsidRDefault="002A7B8A" w:rsidP="002A7B8A">
      <w:pPr>
        <w:rPr>
          <w:rFonts w:ascii="Times New Roman" w:eastAsia="Calibri" w:hAnsi="Times New Roman" w:cs="Times New Roman"/>
          <w:b/>
          <w:bCs/>
          <w:sz w:val="28"/>
          <w:szCs w:val="28"/>
          <w:lang w:eastAsia="ru-RU"/>
        </w:rPr>
      </w:pPr>
    </w:p>
    <w:p w14:paraId="4BE01C79" w14:textId="77777777" w:rsidR="002A7B8A" w:rsidRPr="002A7B8A" w:rsidRDefault="002A7B8A" w:rsidP="002A7B8A">
      <w:pPr>
        <w:rPr>
          <w:rFonts w:ascii="Times New Roman" w:eastAsia="Calibri" w:hAnsi="Times New Roman" w:cs="Times New Roman"/>
          <w:b/>
          <w:bCs/>
          <w:sz w:val="28"/>
          <w:szCs w:val="28"/>
          <w:lang w:eastAsia="ru-RU"/>
        </w:rPr>
      </w:pPr>
    </w:p>
    <w:p w14:paraId="6FB11E5A" w14:textId="77777777" w:rsidR="002A7B8A" w:rsidRPr="002A7B8A" w:rsidRDefault="002A7B8A" w:rsidP="002A7B8A">
      <w:pPr>
        <w:rPr>
          <w:rFonts w:ascii="Times New Roman" w:eastAsia="Calibri" w:hAnsi="Times New Roman" w:cs="Times New Roman"/>
          <w:b/>
          <w:bCs/>
          <w:sz w:val="28"/>
          <w:szCs w:val="28"/>
          <w:lang w:eastAsia="ru-RU"/>
        </w:rPr>
      </w:pPr>
    </w:p>
    <w:p w14:paraId="78E65F13" w14:textId="77777777" w:rsidR="002A7B8A" w:rsidRPr="002A7B8A" w:rsidRDefault="002A7B8A" w:rsidP="002A7B8A">
      <w:pPr>
        <w:rPr>
          <w:rFonts w:ascii="Times New Roman" w:eastAsia="Calibri" w:hAnsi="Times New Roman" w:cs="Times New Roman"/>
          <w:sz w:val="28"/>
          <w:szCs w:val="28"/>
          <w:lang w:eastAsia="ru-RU"/>
        </w:rPr>
      </w:pPr>
    </w:p>
    <w:p w14:paraId="38DA49D3" w14:textId="77777777" w:rsidR="002A7B8A" w:rsidRPr="002A7B8A" w:rsidRDefault="002A7B8A" w:rsidP="002A7B8A">
      <w:pPr>
        <w:jc w:val="cente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 xml:space="preserve">Сценарий акции вожатых «#МЫВМЕСТЕ» </w:t>
      </w:r>
    </w:p>
    <w:p w14:paraId="294EE91D" w14:textId="77777777" w:rsidR="002A7B8A" w:rsidRPr="002A7B8A" w:rsidRDefault="002A7B8A" w:rsidP="002A7B8A">
      <w:pPr>
        <w:jc w:val="center"/>
        <w:rPr>
          <w:rFonts w:ascii="Times New Roman" w:eastAsia="Calibri" w:hAnsi="Times New Roman" w:cs="Times New Roman"/>
          <w:b/>
          <w:i/>
          <w:color w:val="FF0000"/>
          <w:sz w:val="28"/>
          <w:szCs w:val="28"/>
          <w:lang w:eastAsia="ru-RU"/>
        </w:rPr>
      </w:pPr>
      <w:r w:rsidRPr="002A7B8A">
        <w:rPr>
          <w:rFonts w:ascii="Times New Roman" w:eastAsia="Calibri" w:hAnsi="Times New Roman" w:cs="Times New Roman"/>
          <w:b/>
          <w:i/>
          <w:color w:val="FF0000"/>
          <w:sz w:val="28"/>
          <w:szCs w:val="28"/>
          <w:lang w:eastAsia="ru-RU"/>
        </w:rPr>
        <w:t>рассчитан на 15 конкурсантов</w:t>
      </w:r>
    </w:p>
    <w:p w14:paraId="5351BF9F"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Чествование победителей смены «Виктория»</w:t>
      </w:r>
    </w:p>
    <w:tbl>
      <w:tblPr>
        <w:tblStyle w:val="12"/>
        <w:tblW w:w="9923" w:type="dxa"/>
        <w:tblInd w:w="-572" w:type="dxa"/>
        <w:tblLayout w:type="fixed"/>
        <w:tblLook w:val="04A0" w:firstRow="1" w:lastRow="0" w:firstColumn="1" w:lastColumn="0" w:noHBand="0" w:noVBand="1"/>
      </w:tblPr>
      <w:tblGrid>
        <w:gridCol w:w="993"/>
        <w:gridCol w:w="7512"/>
        <w:gridCol w:w="1418"/>
      </w:tblGrid>
      <w:tr w:rsidR="002A7B8A" w:rsidRPr="002A7B8A" w14:paraId="7AA22B1A" w14:textId="77777777" w:rsidTr="008326E7">
        <w:tc>
          <w:tcPr>
            <w:tcW w:w="993" w:type="dxa"/>
          </w:tcPr>
          <w:p w14:paraId="0231188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w:t>
            </w:r>
          </w:p>
        </w:tc>
        <w:tc>
          <w:tcPr>
            <w:tcW w:w="7512" w:type="dxa"/>
          </w:tcPr>
          <w:p w14:paraId="308767E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Текст</w:t>
            </w:r>
          </w:p>
        </w:tc>
        <w:tc>
          <w:tcPr>
            <w:tcW w:w="1418" w:type="dxa"/>
          </w:tcPr>
          <w:p w14:paraId="55AA203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тайминг</w:t>
            </w:r>
          </w:p>
        </w:tc>
      </w:tr>
      <w:tr w:rsidR="002A7B8A" w:rsidRPr="002A7B8A" w14:paraId="6E150CDC" w14:textId="77777777" w:rsidTr="008326E7">
        <w:tc>
          <w:tcPr>
            <w:tcW w:w="993" w:type="dxa"/>
          </w:tcPr>
          <w:p w14:paraId="3A5C77D6"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086E1C18"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На сцене появляется ведущий акции (старший вожатый) и произносит торжественно:</w:t>
            </w:r>
          </w:p>
          <w:p w14:paraId="033885E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Виват, Виктория</w:t>
            </w:r>
            <w:proofErr w:type="gramStart"/>
            <w:r w:rsidRPr="002A7B8A">
              <w:rPr>
                <w:rFonts w:ascii="Times New Roman" w:eastAsia="Calibri" w:hAnsi="Times New Roman" w:cs="Times New Roman"/>
                <w:sz w:val="28"/>
                <w:szCs w:val="28"/>
                <w:lang w:eastAsia="ru-RU"/>
              </w:rPr>
              <w:t>, Виват</w:t>
            </w:r>
            <w:proofErr w:type="gramEnd"/>
            <w:r w:rsidRPr="002A7B8A">
              <w:rPr>
                <w:rFonts w:ascii="Times New Roman" w:eastAsia="Calibri" w:hAnsi="Times New Roman" w:cs="Times New Roman"/>
                <w:sz w:val="28"/>
                <w:szCs w:val="28"/>
                <w:lang w:eastAsia="ru-RU"/>
              </w:rPr>
              <w:t>!</w:t>
            </w:r>
          </w:p>
          <w:p w14:paraId="2A75F02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Победы над тобой кружат!</w:t>
            </w:r>
          </w:p>
          <w:p w14:paraId="098B882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Собрать друзей мы поспешили,</w:t>
            </w:r>
          </w:p>
          <w:p w14:paraId="48F210B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Гостей сегодня пригласили!</w:t>
            </w:r>
          </w:p>
          <w:p w14:paraId="0976FA58"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Мы много дней к победам шли,</w:t>
            </w:r>
          </w:p>
          <w:p w14:paraId="346EC39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Вершины покорить смогли!</w:t>
            </w:r>
          </w:p>
          <w:p w14:paraId="1852EFA5"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Виват, Виктория</w:t>
            </w:r>
            <w:proofErr w:type="gramStart"/>
            <w:r w:rsidRPr="002A7B8A">
              <w:rPr>
                <w:rFonts w:ascii="Times New Roman" w:eastAsia="Calibri" w:hAnsi="Times New Roman" w:cs="Times New Roman"/>
                <w:sz w:val="28"/>
                <w:szCs w:val="28"/>
                <w:lang w:eastAsia="ru-RU"/>
              </w:rPr>
              <w:t>, Виват</w:t>
            </w:r>
            <w:proofErr w:type="gramEnd"/>
            <w:r w:rsidRPr="002A7B8A">
              <w:rPr>
                <w:rFonts w:ascii="Times New Roman" w:eastAsia="Calibri" w:hAnsi="Times New Roman" w:cs="Times New Roman"/>
                <w:sz w:val="28"/>
                <w:szCs w:val="28"/>
                <w:lang w:eastAsia="ru-RU"/>
              </w:rPr>
              <w:t>!</w:t>
            </w:r>
          </w:p>
          <w:p w14:paraId="40C05AB8"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Откроет праздник наш ПАРАД!</w:t>
            </w:r>
          </w:p>
          <w:p w14:paraId="2E650D27" w14:textId="77777777" w:rsidR="002A7B8A" w:rsidRPr="002A7B8A" w:rsidRDefault="002A7B8A" w:rsidP="002A7B8A">
            <w:pPr>
              <w:rPr>
                <w:rFonts w:ascii="Times New Roman" w:eastAsia="Calibri" w:hAnsi="Times New Roman" w:cs="Times New Roman"/>
                <w:sz w:val="28"/>
                <w:szCs w:val="28"/>
                <w:lang w:eastAsia="ru-RU"/>
              </w:rPr>
            </w:pPr>
          </w:p>
        </w:tc>
        <w:tc>
          <w:tcPr>
            <w:tcW w:w="1418" w:type="dxa"/>
          </w:tcPr>
          <w:p w14:paraId="75B64F8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30 сек.</w:t>
            </w:r>
          </w:p>
        </w:tc>
      </w:tr>
      <w:tr w:rsidR="002A7B8A" w:rsidRPr="002A7B8A" w14:paraId="74080E1F" w14:textId="77777777" w:rsidTr="008326E7">
        <w:tc>
          <w:tcPr>
            <w:tcW w:w="993" w:type="dxa"/>
          </w:tcPr>
          <w:p w14:paraId="389B3DA5"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3698C82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Звучит маршевая веселая музыка. </w:t>
            </w:r>
          </w:p>
          <w:p w14:paraId="1E4402AC"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Продумать схему приветствия воспитанников ДОЛ</w:t>
            </w:r>
          </w:p>
          <w:p w14:paraId="32274D4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На сцену выходят вожатые со знамёнами своих отрядов. Вожатые торжественно несут знамёна, останавливаются.</w:t>
            </w:r>
          </w:p>
          <w:p w14:paraId="28CCCA54"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Продумать схему индивидуального представления герба отряда (выноса гербов)</w:t>
            </w:r>
          </w:p>
          <w:p w14:paraId="537AC61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 Каждый вожатый громко произносит название своего отряда, демонстрирует знамя отряда зрительному залу, возвращается на место, и по окончании всех индивидуальных приветствий отдают знамя командиру отряда (волонтёру), который ставит его на заготовленное место.</w:t>
            </w:r>
          </w:p>
          <w:p w14:paraId="280D53F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lastRenderedPageBreak/>
              <w:t>Вожатый подходит к заготовленному для реквизита месту (заранее заготовлены барабаны для каждого вожатого) и надевает барабан.</w:t>
            </w:r>
          </w:p>
        </w:tc>
        <w:tc>
          <w:tcPr>
            <w:tcW w:w="1418" w:type="dxa"/>
          </w:tcPr>
          <w:p w14:paraId="225A0F42"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lastRenderedPageBreak/>
              <w:t>3 мин.</w:t>
            </w:r>
          </w:p>
        </w:tc>
      </w:tr>
      <w:tr w:rsidR="002A7B8A" w:rsidRPr="002A7B8A" w14:paraId="00443CB8" w14:textId="77777777" w:rsidTr="008326E7">
        <w:tc>
          <w:tcPr>
            <w:tcW w:w="993" w:type="dxa"/>
          </w:tcPr>
          <w:p w14:paraId="7412AF79"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0BE2AAA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Все вожатые, надев барабаны, выстаиваются на общее приветствие воспитанников ДОЛ. </w:t>
            </w:r>
          </w:p>
          <w:p w14:paraId="11BA49C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Вожатые приветствуют воспитанников барабанной дробью, для этого они встают разных частях сцены и по сигналу старшего вожатого начинают индивидуально исполнять барабанный ритм (один музыкальный квадрат).</w:t>
            </w:r>
          </w:p>
          <w:p w14:paraId="32AC063F"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Продумать предложения по организации исполнения барабанных ритмов</w:t>
            </w:r>
          </w:p>
        </w:tc>
        <w:tc>
          <w:tcPr>
            <w:tcW w:w="1418" w:type="dxa"/>
          </w:tcPr>
          <w:p w14:paraId="0C785AE8"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2 мин.</w:t>
            </w:r>
          </w:p>
        </w:tc>
      </w:tr>
      <w:tr w:rsidR="002A7B8A" w:rsidRPr="002A7B8A" w14:paraId="1D32BA2B" w14:textId="77777777" w:rsidTr="008326E7">
        <w:tc>
          <w:tcPr>
            <w:tcW w:w="993" w:type="dxa"/>
          </w:tcPr>
          <w:p w14:paraId="54DA086E"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4B823688"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Вожатые уносят барабаны за сцену, в это время на сцене появляется Виктория (старший вожатый) и произносит слова</w:t>
            </w:r>
          </w:p>
          <w:p w14:paraId="5D72EE1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Привет, друзья, поклон земной!</w:t>
            </w:r>
          </w:p>
          <w:p w14:paraId="1D24339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Я привезла друзей с собой</w:t>
            </w:r>
          </w:p>
          <w:p w14:paraId="10DC9FF2"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Меня Виктория зовут</w:t>
            </w:r>
          </w:p>
          <w:p w14:paraId="7AF0CA32"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Меня повсюду люди ждут</w:t>
            </w:r>
          </w:p>
          <w:p w14:paraId="0289E4B7"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Победы честно вы добыли</w:t>
            </w:r>
          </w:p>
          <w:p w14:paraId="7F18006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Любовь и дружбу проявили!</w:t>
            </w:r>
          </w:p>
        </w:tc>
        <w:tc>
          <w:tcPr>
            <w:tcW w:w="1418" w:type="dxa"/>
          </w:tcPr>
          <w:p w14:paraId="56D3FA35"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30 сек.</w:t>
            </w:r>
          </w:p>
        </w:tc>
      </w:tr>
      <w:tr w:rsidR="002A7B8A" w:rsidRPr="002A7B8A" w14:paraId="651B076A" w14:textId="77777777" w:rsidTr="008326E7">
        <w:tc>
          <w:tcPr>
            <w:tcW w:w="993" w:type="dxa"/>
          </w:tcPr>
          <w:p w14:paraId="3E1CC136"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702D1A4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На сцену вновь выходят вожатые, появляясь по одному в том порядке, который они установили сами. </w:t>
            </w:r>
          </w:p>
          <w:p w14:paraId="0D569BBF"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Произнеся свои слова и обыграв свою роль, вожатые не уходят со сцены, а обыгрывают произносимые Музами (другими вожатыми) тексты. Вожатые собираются в общую команду, которая приветствует воспитанников.</w:t>
            </w:r>
          </w:p>
          <w:p w14:paraId="4EA1A276"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Продумать схему появления вожатых на сцене для произнесения слов своих ролей</w:t>
            </w:r>
          </w:p>
          <w:p w14:paraId="29E26BED" w14:textId="77777777" w:rsidR="002A7B8A" w:rsidRPr="002A7B8A" w:rsidRDefault="002A7B8A" w:rsidP="002A7B8A">
            <w:pPr>
              <w:rPr>
                <w:rFonts w:ascii="Times New Roman" w:eastAsia="Calibri" w:hAnsi="Times New Roman" w:cs="Times New Roman"/>
                <w:sz w:val="28"/>
                <w:szCs w:val="28"/>
                <w:lang w:eastAsia="ru-RU"/>
              </w:rPr>
            </w:pPr>
          </w:p>
          <w:p w14:paraId="6E531B84"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1. Муза спорта</w:t>
            </w:r>
          </w:p>
          <w:p w14:paraId="05538E8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Я – Муза Спорта!</w:t>
            </w:r>
          </w:p>
          <w:p w14:paraId="71901A1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На Олимпе от Богов</w:t>
            </w:r>
          </w:p>
          <w:p w14:paraId="404531D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Музе Спорта дан огонь</w:t>
            </w:r>
          </w:p>
          <w:p w14:paraId="39966837"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Манит смелых, манит гордых</w:t>
            </w:r>
          </w:p>
          <w:p w14:paraId="5A28CEA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Новые создать рекорды!</w:t>
            </w:r>
          </w:p>
          <w:p w14:paraId="6A8D0A93"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2, 3. Музы театра</w:t>
            </w:r>
          </w:p>
          <w:p w14:paraId="3FDB99C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Первая Муза:</w:t>
            </w:r>
            <w:r w:rsidRPr="002A7B8A">
              <w:rPr>
                <w:rFonts w:ascii="Times New Roman" w:eastAsia="Calibri" w:hAnsi="Times New Roman" w:cs="Times New Roman"/>
                <w:sz w:val="28"/>
                <w:szCs w:val="28"/>
                <w:lang w:eastAsia="ru-RU"/>
              </w:rPr>
              <w:t xml:space="preserve"> Мы – музы театра!</w:t>
            </w:r>
          </w:p>
          <w:p w14:paraId="66A7EC4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У нас законы просты – </w:t>
            </w:r>
          </w:p>
          <w:p w14:paraId="531FDFA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Если ты воплотил мечты,</w:t>
            </w:r>
          </w:p>
          <w:p w14:paraId="08D388D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Если ты на сцене бывал</w:t>
            </w:r>
          </w:p>
          <w:p w14:paraId="3635A062"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Вторая Муза</w:t>
            </w:r>
            <w:proofErr w:type="gramStart"/>
            <w:r w:rsidRPr="002A7B8A">
              <w:rPr>
                <w:rFonts w:ascii="Times New Roman" w:eastAsia="Calibri" w:hAnsi="Times New Roman" w:cs="Times New Roman"/>
                <w:b/>
                <w:sz w:val="28"/>
                <w:szCs w:val="28"/>
                <w:lang w:eastAsia="ru-RU"/>
              </w:rPr>
              <w:t>:</w:t>
            </w:r>
            <w:r w:rsidRPr="002A7B8A">
              <w:rPr>
                <w:rFonts w:ascii="Times New Roman" w:eastAsia="Calibri" w:hAnsi="Times New Roman" w:cs="Times New Roman"/>
                <w:sz w:val="28"/>
                <w:szCs w:val="28"/>
                <w:lang w:eastAsia="ru-RU"/>
              </w:rPr>
              <w:t xml:space="preserve"> Если</w:t>
            </w:r>
            <w:proofErr w:type="gramEnd"/>
            <w:r w:rsidRPr="002A7B8A">
              <w:rPr>
                <w:rFonts w:ascii="Times New Roman" w:eastAsia="Calibri" w:hAnsi="Times New Roman" w:cs="Times New Roman"/>
                <w:sz w:val="28"/>
                <w:szCs w:val="28"/>
                <w:lang w:eastAsia="ru-RU"/>
              </w:rPr>
              <w:t xml:space="preserve"> зал восторженно</w:t>
            </w:r>
          </w:p>
          <w:p w14:paraId="4256A83E"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Тебе рукоплескал</w:t>
            </w:r>
          </w:p>
          <w:p w14:paraId="118127C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Значит, должен твой юный талант</w:t>
            </w:r>
          </w:p>
          <w:p w14:paraId="22E0655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Получить одну из наград.</w:t>
            </w:r>
          </w:p>
          <w:p w14:paraId="159CCF91"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4. Муза танца</w:t>
            </w:r>
          </w:p>
          <w:p w14:paraId="3BD3A50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lastRenderedPageBreak/>
              <w:t>Я – муза танца. Узнали?</w:t>
            </w:r>
          </w:p>
          <w:p w14:paraId="416FA01D"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С вами так мы чудесно плясали!</w:t>
            </w:r>
          </w:p>
          <w:p w14:paraId="725E61CF"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А какое веселье бывало</w:t>
            </w:r>
          </w:p>
          <w:p w14:paraId="29DB23E8"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Когда вас на </w:t>
            </w:r>
            <w:proofErr w:type="spellStart"/>
            <w:r w:rsidRPr="002A7B8A">
              <w:rPr>
                <w:rFonts w:ascii="Times New Roman" w:eastAsia="Calibri" w:hAnsi="Times New Roman" w:cs="Times New Roman"/>
                <w:sz w:val="28"/>
                <w:szCs w:val="28"/>
                <w:lang w:eastAsia="ru-RU"/>
              </w:rPr>
              <w:t>стартин</w:t>
            </w:r>
            <w:proofErr w:type="spellEnd"/>
            <w:r w:rsidRPr="002A7B8A">
              <w:rPr>
                <w:rFonts w:ascii="Times New Roman" w:eastAsia="Calibri" w:hAnsi="Times New Roman" w:cs="Times New Roman"/>
                <w:sz w:val="28"/>
                <w:szCs w:val="28"/>
                <w:lang w:eastAsia="ru-RU"/>
              </w:rPr>
              <w:t xml:space="preserve"> приглашала!</w:t>
            </w:r>
          </w:p>
          <w:p w14:paraId="56FD4FB9"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5, 6. Музы дружбы</w:t>
            </w:r>
          </w:p>
          <w:p w14:paraId="4EE8613F"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Первая Муза:</w:t>
            </w:r>
            <w:r w:rsidRPr="002A7B8A">
              <w:rPr>
                <w:rFonts w:ascii="Times New Roman" w:eastAsia="Calibri" w:hAnsi="Times New Roman" w:cs="Times New Roman"/>
                <w:sz w:val="28"/>
                <w:szCs w:val="28"/>
                <w:lang w:eastAsia="ru-RU"/>
              </w:rPr>
              <w:t xml:space="preserve"> Мы – Музы Дружбы. Да, друзья!</w:t>
            </w:r>
          </w:p>
          <w:p w14:paraId="43E77D16"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Такие Музы есть на свете.</w:t>
            </w:r>
          </w:p>
          <w:p w14:paraId="22B68E9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И если мы – одна семья</w:t>
            </w:r>
          </w:p>
          <w:p w14:paraId="5089B37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То целый зал сейчас ответит.</w:t>
            </w:r>
          </w:p>
          <w:p w14:paraId="4DB5B57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Вторая Муза</w:t>
            </w:r>
            <w:proofErr w:type="gramStart"/>
            <w:r w:rsidRPr="002A7B8A">
              <w:rPr>
                <w:rFonts w:ascii="Times New Roman" w:eastAsia="Calibri" w:hAnsi="Times New Roman" w:cs="Times New Roman"/>
                <w:b/>
                <w:sz w:val="28"/>
                <w:szCs w:val="28"/>
                <w:lang w:eastAsia="ru-RU"/>
              </w:rPr>
              <w:t>:</w:t>
            </w:r>
            <w:r w:rsidRPr="002A7B8A">
              <w:rPr>
                <w:rFonts w:ascii="Times New Roman" w:eastAsia="Calibri" w:hAnsi="Times New Roman" w:cs="Times New Roman"/>
                <w:sz w:val="28"/>
                <w:szCs w:val="28"/>
                <w:lang w:eastAsia="ru-RU"/>
              </w:rPr>
              <w:t xml:space="preserve"> Вот</w:t>
            </w:r>
            <w:proofErr w:type="gramEnd"/>
            <w:r w:rsidRPr="002A7B8A">
              <w:rPr>
                <w:rFonts w:ascii="Times New Roman" w:eastAsia="Calibri" w:hAnsi="Times New Roman" w:cs="Times New Roman"/>
                <w:sz w:val="28"/>
                <w:szCs w:val="28"/>
                <w:lang w:eastAsia="ru-RU"/>
              </w:rPr>
              <w:t xml:space="preserve"> видите, мы очень рады</w:t>
            </w:r>
          </w:p>
          <w:p w14:paraId="4EFE7D27"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Вы все нашли своих друзей</w:t>
            </w:r>
          </w:p>
          <w:p w14:paraId="1414177D"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И пусть достанется награда</w:t>
            </w:r>
          </w:p>
          <w:p w14:paraId="61D5D37A"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Тому, кто был чуть-чуть дружней!</w:t>
            </w:r>
          </w:p>
          <w:p w14:paraId="631ECA95"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7. Муза красок</w:t>
            </w:r>
          </w:p>
          <w:p w14:paraId="2F4E991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У Музы красок всё в цветах</w:t>
            </w:r>
          </w:p>
          <w:p w14:paraId="75549EF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Порхают краски в облаках</w:t>
            </w:r>
          </w:p>
          <w:p w14:paraId="4A64254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И поднимают настроенье</w:t>
            </w:r>
          </w:p>
          <w:p w14:paraId="7EF6044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Простых художников творенья.</w:t>
            </w:r>
          </w:p>
          <w:p w14:paraId="3F0E230E" w14:textId="77777777" w:rsidR="002A7B8A" w:rsidRPr="002A7B8A" w:rsidRDefault="002A7B8A" w:rsidP="002A7B8A">
            <w:pPr>
              <w:rPr>
                <w:rFonts w:ascii="Times New Roman" w:eastAsia="Calibri" w:hAnsi="Times New Roman" w:cs="Times New Roman"/>
                <w:sz w:val="28"/>
                <w:szCs w:val="28"/>
                <w:lang w:eastAsia="ru-RU"/>
              </w:rPr>
            </w:pPr>
          </w:p>
          <w:p w14:paraId="1C63AA3A" w14:textId="77777777" w:rsidR="002A7B8A" w:rsidRPr="002A7B8A" w:rsidRDefault="002A7B8A" w:rsidP="002A7B8A">
            <w:pPr>
              <w:rPr>
                <w:rFonts w:ascii="Times New Roman" w:eastAsia="Calibri" w:hAnsi="Times New Roman" w:cs="Times New Roman"/>
                <w:sz w:val="28"/>
                <w:szCs w:val="28"/>
                <w:lang w:eastAsia="ru-RU"/>
              </w:rPr>
            </w:pPr>
          </w:p>
          <w:p w14:paraId="36863A41"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8, 9. Музы Моря</w:t>
            </w:r>
          </w:p>
          <w:p w14:paraId="5675988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Первая Муза:</w:t>
            </w:r>
            <w:r w:rsidRPr="002A7B8A">
              <w:rPr>
                <w:rFonts w:ascii="Times New Roman" w:eastAsia="Calibri" w:hAnsi="Times New Roman" w:cs="Times New Roman"/>
                <w:sz w:val="28"/>
                <w:szCs w:val="28"/>
                <w:lang w:eastAsia="ru-RU"/>
              </w:rPr>
              <w:t xml:space="preserve"> Мы – музы Моря, сёстры прибоя</w:t>
            </w:r>
          </w:p>
          <w:p w14:paraId="7868F60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Подруги волн и красоты.</w:t>
            </w:r>
          </w:p>
          <w:p w14:paraId="6DB3C1A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Мы точно </w:t>
            </w:r>
            <w:proofErr w:type="gramStart"/>
            <w:r w:rsidRPr="002A7B8A">
              <w:rPr>
                <w:rFonts w:ascii="Times New Roman" w:eastAsia="Calibri" w:hAnsi="Times New Roman" w:cs="Times New Roman"/>
                <w:sz w:val="28"/>
                <w:szCs w:val="28"/>
                <w:lang w:eastAsia="ru-RU"/>
              </w:rPr>
              <w:t>знаем</w:t>
            </w:r>
            <w:proofErr w:type="gramEnd"/>
            <w:r w:rsidRPr="002A7B8A">
              <w:rPr>
                <w:rFonts w:ascii="Times New Roman" w:eastAsia="Calibri" w:hAnsi="Times New Roman" w:cs="Times New Roman"/>
                <w:sz w:val="28"/>
                <w:szCs w:val="28"/>
                <w:lang w:eastAsia="ru-RU"/>
              </w:rPr>
              <w:t xml:space="preserve"> что такое,</w:t>
            </w:r>
          </w:p>
          <w:p w14:paraId="24195D1E"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Когда сбываются мечты.</w:t>
            </w:r>
          </w:p>
          <w:p w14:paraId="7C1610F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Вторая Муза:</w:t>
            </w:r>
            <w:r w:rsidRPr="002A7B8A">
              <w:rPr>
                <w:rFonts w:ascii="Times New Roman" w:eastAsia="Calibri" w:hAnsi="Times New Roman" w:cs="Times New Roman"/>
                <w:sz w:val="28"/>
                <w:szCs w:val="28"/>
                <w:lang w:eastAsia="ru-RU"/>
              </w:rPr>
              <w:t xml:space="preserve"> Мы любим всех без исключенья</w:t>
            </w:r>
          </w:p>
          <w:p w14:paraId="75953E4C"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Готовы всем «Виват» сказать</w:t>
            </w:r>
          </w:p>
          <w:p w14:paraId="7983EBE8"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Но есть морские приключенья</w:t>
            </w:r>
          </w:p>
          <w:p w14:paraId="54FE1EB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Которым скучно без ребят!</w:t>
            </w:r>
          </w:p>
          <w:p w14:paraId="33EC2612"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10, 11, 12. Музы смеха</w:t>
            </w:r>
          </w:p>
          <w:p w14:paraId="057D5C1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Первая Муза:</w:t>
            </w:r>
            <w:r w:rsidRPr="002A7B8A">
              <w:rPr>
                <w:rFonts w:ascii="Times New Roman" w:eastAsia="Calibri" w:hAnsi="Times New Roman" w:cs="Times New Roman"/>
                <w:sz w:val="28"/>
                <w:szCs w:val="28"/>
                <w:lang w:eastAsia="ru-RU"/>
              </w:rPr>
              <w:t xml:space="preserve"> Мы – Музы смеха!</w:t>
            </w:r>
          </w:p>
          <w:p w14:paraId="354329F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Хо-хо-хо! Хи-хи-хи!</w:t>
            </w:r>
          </w:p>
          <w:p w14:paraId="6CACA38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Сочинили мы стихи.</w:t>
            </w:r>
          </w:p>
          <w:p w14:paraId="3609FC2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Чтобы дети улыбались</w:t>
            </w:r>
          </w:p>
          <w:p w14:paraId="381B787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Чтобы взрослые смеялись!</w:t>
            </w:r>
          </w:p>
          <w:p w14:paraId="10E8BF87"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Вторая Муза:</w:t>
            </w:r>
            <w:r w:rsidRPr="002A7B8A">
              <w:rPr>
                <w:rFonts w:ascii="Times New Roman" w:eastAsia="Calibri" w:hAnsi="Times New Roman" w:cs="Times New Roman"/>
                <w:sz w:val="28"/>
                <w:szCs w:val="28"/>
                <w:lang w:eastAsia="ru-RU"/>
              </w:rPr>
              <w:t xml:space="preserve"> Музы смеха знают точно</w:t>
            </w:r>
          </w:p>
          <w:p w14:paraId="4C085929"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Веселиться нужно срочно!</w:t>
            </w:r>
          </w:p>
          <w:p w14:paraId="77515FC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От одной такой минутки</w:t>
            </w:r>
          </w:p>
          <w:p w14:paraId="07D4F027"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Станем здоровей на сутки!</w:t>
            </w:r>
          </w:p>
          <w:p w14:paraId="0F0DAFF5"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Третья Муза:</w:t>
            </w:r>
            <w:r w:rsidRPr="002A7B8A">
              <w:rPr>
                <w:rFonts w:ascii="Times New Roman" w:eastAsia="Calibri" w:hAnsi="Times New Roman" w:cs="Times New Roman"/>
                <w:sz w:val="28"/>
                <w:szCs w:val="28"/>
                <w:lang w:eastAsia="ru-RU"/>
              </w:rPr>
              <w:t xml:space="preserve"> Я помощников нашла</w:t>
            </w:r>
          </w:p>
          <w:p w14:paraId="1B240ECA"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И экзамен провела</w:t>
            </w:r>
          </w:p>
          <w:p w14:paraId="51582B7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Чтобы радость подарить</w:t>
            </w:r>
          </w:p>
          <w:p w14:paraId="3E88EE31"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Мы хотим их наградить!</w:t>
            </w:r>
          </w:p>
          <w:p w14:paraId="2626A5D8" w14:textId="77777777" w:rsidR="002A7B8A" w:rsidRPr="002A7B8A" w:rsidRDefault="002A7B8A" w:rsidP="002A7B8A">
            <w:pPr>
              <w:rPr>
                <w:rFonts w:ascii="Times New Roman" w:eastAsia="Calibri" w:hAnsi="Times New Roman" w:cs="Times New Roman"/>
                <w:b/>
                <w:sz w:val="28"/>
                <w:szCs w:val="28"/>
                <w:lang w:eastAsia="ru-RU"/>
              </w:rPr>
            </w:pPr>
            <w:r w:rsidRPr="002A7B8A">
              <w:rPr>
                <w:rFonts w:ascii="Times New Roman" w:eastAsia="Calibri" w:hAnsi="Times New Roman" w:cs="Times New Roman"/>
                <w:b/>
                <w:sz w:val="28"/>
                <w:szCs w:val="28"/>
                <w:lang w:eastAsia="ru-RU"/>
              </w:rPr>
              <w:t>13, 14, 15. Музы Доброты и Детства</w:t>
            </w:r>
          </w:p>
          <w:p w14:paraId="33B5135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b/>
                <w:sz w:val="28"/>
                <w:szCs w:val="28"/>
                <w:lang w:eastAsia="ru-RU"/>
              </w:rPr>
              <w:t>Первая Муза:</w:t>
            </w:r>
            <w:r w:rsidRPr="002A7B8A">
              <w:rPr>
                <w:rFonts w:ascii="Times New Roman" w:eastAsia="Calibri" w:hAnsi="Times New Roman" w:cs="Times New Roman"/>
                <w:sz w:val="28"/>
                <w:szCs w:val="28"/>
                <w:lang w:eastAsia="ru-RU"/>
              </w:rPr>
              <w:t xml:space="preserve"> Поброди по свету</w:t>
            </w:r>
          </w:p>
          <w:p w14:paraId="44B4534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lastRenderedPageBreak/>
              <w:t>Полетай на крыльях ветра!</w:t>
            </w:r>
          </w:p>
          <w:p w14:paraId="54EB1CF0"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Сочини куплеты</w:t>
            </w:r>
          </w:p>
          <w:p w14:paraId="5AC1F6B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Подари своим друзьям!</w:t>
            </w:r>
          </w:p>
          <w:p w14:paraId="5E235214" w14:textId="77777777" w:rsidR="002A7B8A" w:rsidRPr="002A7B8A" w:rsidRDefault="002A7B8A" w:rsidP="002A7B8A">
            <w:pPr>
              <w:rPr>
                <w:rFonts w:ascii="Times New Roman" w:eastAsia="Calibri" w:hAnsi="Times New Roman" w:cs="Times New Roman"/>
                <w:sz w:val="28"/>
                <w:szCs w:val="28"/>
                <w:lang w:eastAsia="ru-RU"/>
              </w:rPr>
            </w:pPr>
          </w:p>
          <w:p w14:paraId="0C10A38F" w14:textId="77777777" w:rsidR="002A7B8A" w:rsidRPr="002A7B8A" w:rsidRDefault="002A7B8A" w:rsidP="002A7B8A">
            <w:pPr>
              <w:rPr>
                <w:rFonts w:ascii="Times New Roman" w:eastAsia="Calibri" w:hAnsi="Times New Roman" w:cs="Times New Roman"/>
                <w:sz w:val="28"/>
                <w:szCs w:val="28"/>
                <w:lang w:eastAsia="ru-RU"/>
              </w:rPr>
            </w:pPr>
          </w:p>
        </w:tc>
        <w:tc>
          <w:tcPr>
            <w:tcW w:w="1418" w:type="dxa"/>
          </w:tcPr>
          <w:p w14:paraId="755F53B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lastRenderedPageBreak/>
              <w:t>5 мин.</w:t>
            </w:r>
          </w:p>
        </w:tc>
      </w:tr>
      <w:tr w:rsidR="002A7B8A" w:rsidRPr="002A7B8A" w14:paraId="04C8B704" w14:textId="77777777" w:rsidTr="008326E7">
        <w:tc>
          <w:tcPr>
            <w:tcW w:w="993" w:type="dxa"/>
          </w:tcPr>
          <w:p w14:paraId="58F8646B"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4C3140D3"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 xml:space="preserve">Звучит музыка вступления песни, под которые вожатые будут исполнять сипелку, вожатые распределяются на сцене, исполняется общая лагерная вожатская сипелка. </w:t>
            </w:r>
          </w:p>
        </w:tc>
        <w:tc>
          <w:tcPr>
            <w:tcW w:w="1418" w:type="dxa"/>
          </w:tcPr>
          <w:p w14:paraId="1890C455"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5 мин.</w:t>
            </w:r>
          </w:p>
        </w:tc>
      </w:tr>
      <w:tr w:rsidR="002A7B8A" w:rsidRPr="002A7B8A" w14:paraId="6BDFCF97" w14:textId="77777777" w:rsidTr="008326E7">
        <w:tc>
          <w:tcPr>
            <w:tcW w:w="993" w:type="dxa"/>
          </w:tcPr>
          <w:p w14:paraId="2321C888" w14:textId="77777777" w:rsidR="002A7B8A" w:rsidRPr="002A7B8A" w:rsidRDefault="002A7B8A" w:rsidP="002A7B8A">
            <w:pPr>
              <w:numPr>
                <w:ilvl w:val="0"/>
                <w:numId w:val="12"/>
              </w:numPr>
              <w:rPr>
                <w:rFonts w:ascii="Times New Roman" w:eastAsia="Calibri" w:hAnsi="Times New Roman" w:cs="Times New Roman"/>
                <w:sz w:val="28"/>
                <w:szCs w:val="28"/>
                <w:lang w:eastAsia="ru-RU"/>
              </w:rPr>
            </w:pPr>
          </w:p>
        </w:tc>
        <w:tc>
          <w:tcPr>
            <w:tcW w:w="7512" w:type="dxa"/>
          </w:tcPr>
          <w:p w14:paraId="6216C619" w14:textId="77777777" w:rsidR="002A7B8A" w:rsidRPr="002A7B8A" w:rsidRDefault="002A7B8A" w:rsidP="002A7B8A">
            <w:pPr>
              <w:rPr>
                <w:rFonts w:ascii="Times New Roman" w:eastAsia="Calibri" w:hAnsi="Times New Roman" w:cs="Times New Roman"/>
                <w:i/>
                <w:sz w:val="28"/>
                <w:szCs w:val="28"/>
                <w:lang w:eastAsia="ru-RU"/>
              </w:rPr>
            </w:pPr>
            <w:r w:rsidRPr="002A7B8A">
              <w:rPr>
                <w:rFonts w:ascii="Times New Roman" w:eastAsia="Calibri" w:hAnsi="Times New Roman" w:cs="Times New Roman"/>
                <w:i/>
                <w:sz w:val="28"/>
                <w:szCs w:val="28"/>
                <w:lang w:eastAsia="ru-RU"/>
              </w:rPr>
              <w:t>Продумать схему выхода вожатых на приветствие</w:t>
            </w:r>
          </w:p>
          <w:p w14:paraId="1EBA8BDE" w14:textId="77777777" w:rsidR="002A7B8A" w:rsidRPr="002A7B8A" w:rsidRDefault="002A7B8A" w:rsidP="002A7B8A">
            <w:pPr>
              <w:rPr>
                <w:rFonts w:ascii="Times New Roman" w:eastAsia="Calibri" w:hAnsi="Times New Roman" w:cs="Times New Roman"/>
                <w:sz w:val="28"/>
                <w:szCs w:val="28"/>
                <w:lang w:eastAsia="ru-RU"/>
              </w:rPr>
            </w:pPr>
          </w:p>
          <w:p w14:paraId="759494DE"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Звучит общая песня «Зов вожатого».</w:t>
            </w:r>
          </w:p>
          <w:p w14:paraId="602004F4"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Вожатые исполняют песню совместно.</w:t>
            </w:r>
          </w:p>
        </w:tc>
        <w:tc>
          <w:tcPr>
            <w:tcW w:w="1418" w:type="dxa"/>
          </w:tcPr>
          <w:p w14:paraId="476AEBAB" w14:textId="77777777" w:rsidR="002A7B8A" w:rsidRPr="002A7B8A" w:rsidRDefault="002A7B8A" w:rsidP="002A7B8A">
            <w:pPr>
              <w:rPr>
                <w:rFonts w:ascii="Times New Roman" w:eastAsia="Calibri" w:hAnsi="Times New Roman" w:cs="Times New Roman"/>
                <w:sz w:val="28"/>
                <w:szCs w:val="28"/>
                <w:lang w:eastAsia="ru-RU"/>
              </w:rPr>
            </w:pPr>
            <w:r w:rsidRPr="002A7B8A">
              <w:rPr>
                <w:rFonts w:ascii="Times New Roman" w:eastAsia="Calibri" w:hAnsi="Times New Roman" w:cs="Times New Roman"/>
                <w:sz w:val="28"/>
                <w:szCs w:val="28"/>
                <w:lang w:eastAsia="ru-RU"/>
              </w:rPr>
              <w:t>3 мин.</w:t>
            </w:r>
          </w:p>
        </w:tc>
      </w:tr>
    </w:tbl>
    <w:p w14:paraId="042BD735" w14:textId="77777777" w:rsidR="002A7B8A" w:rsidRPr="002A7B8A" w:rsidRDefault="002A7B8A" w:rsidP="002A7B8A">
      <w:pPr>
        <w:rPr>
          <w:rFonts w:ascii="Times New Roman" w:eastAsia="Calibri" w:hAnsi="Times New Roman" w:cs="Times New Roman"/>
          <w:sz w:val="28"/>
          <w:szCs w:val="28"/>
          <w:lang w:eastAsia="ru-RU"/>
        </w:rPr>
      </w:pPr>
    </w:p>
    <w:p w14:paraId="20EBCFC4" w14:textId="77777777" w:rsidR="002A7B8A" w:rsidRPr="002A7B8A" w:rsidRDefault="002A7B8A" w:rsidP="002A7B8A">
      <w:pPr>
        <w:rPr>
          <w:rFonts w:ascii="Times New Roman" w:eastAsia="Calibri" w:hAnsi="Times New Roman" w:cs="Times New Roman"/>
          <w:sz w:val="28"/>
          <w:szCs w:val="28"/>
          <w:lang w:eastAsia="ru-RU"/>
        </w:rPr>
      </w:pPr>
    </w:p>
    <w:p w14:paraId="118E5EEF" w14:textId="77777777" w:rsidR="002A7B8A" w:rsidRPr="002A7B8A" w:rsidRDefault="002A7B8A" w:rsidP="002A7B8A">
      <w:pPr>
        <w:spacing w:after="0" w:line="360" w:lineRule="auto"/>
        <w:ind w:firstLine="720"/>
        <w:jc w:val="both"/>
        <w:rPr>
          <w:rFonts w:ascii="Calibri" w:eastAsia="Calibri" w:hAnsi="Calibri" w:cs="Calibri"/>
          <w:lang w:eastAsia="ru-RU"/>
        </w:rPr>
      </w:pPr>
    </w:p>
    <w:p w14:paraId="77FCDC04" w14:textId="77777777" w:rsidR="003D58D2" w:rsidRDefault="003D58D2" w:rsidP="003D58D2">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7E9E9504" w14:textId="77777777" w:rsidR="00CB201E" w:rsidRPr="00F01527" w:rsidRDefault="00CB201E" w:rsidP="003D58D2">
      <w:pPr>
        <w:tabs>
          <w:tab w:val="left" w:pos="405"/>
          <w:tab w:val="left" w:pos="1080"/>
          <w:tab w:val="left" w:pos="1245"/>
        </w:tabs>
        <w:spacing w:after="0" w:line="360" w:lineRule="auto"/>
        <w:contextualSpacing/>
        <w:jc w:val="both"/>
        <w:rPr>
          <w:rFonts w:ascii="Times New Roman" w:hAnsi="Times New Roman" w:cs="Times New Roman"/>
          <w:sz w:val="28"/>
          <w:szCs w:val="28"/>
        </w:rPr>
      </w:pPr>
    </w:p>
    <w:p w14:paraId="2CC3EE34" w14:textId="77777777" w:rsidR="00FE1F33" w:rsidRPr="00F01527" w:rsidRDefault="00FE1F33" w:rsidP="00526BC4">
      <w:pPr>
        <w:pStyle w:val="1"/>
        <w:rPr>
          <w:b w:val="0"/>
          <w:bCs w:val="0"/>
        </w:rPr>
      </w:pPr>
      <w:bookmarkStart w:id="11" w:name="__RefHeading___Toc5493_1008974721"/>
      <w:bookmarkEnd w:id="11"/>
      <w:r w:rsidRPr="00F01527">
        <w:t xml:space="preserve">2. СПЕЦИАЛЬНЫЕ ПРАВИЛА </w:t>
      </w:r>
      <w:r w:rsidRPr="00526BC4">
        <w:t>КОМПЕТЕНЦИИ</w:t>
      </w:r>
    </w:p>
    <w:p w14:paraId="739606B9"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Главный эксперт чемпионата должен самостоятельно разработать для каждого модуля данные и необходимые базы музыкальных, аудио и медиа файлов.</w:t>
      </w:r>
    </w:p>
    <w:p w14:paraId="5D8CCC22"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Материалы, созданные для проведения демонстрации или выполнения конкурсного задания, после демонстрации или выполнения конкурсного задания запрещается использовать повторно.</w:t>
      </w:r>
    </w:p>
    <w:p w14:paraId="7D8027F6"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Творческие интеллектуальные продукты, полученные в ходе реализации конкурсантом конкурсных заданий, могут быть использованы главным экспертом для распространения лучших практик компетенции. При этом авторство творческих интеллектуальных продуктов сохраняется.</w:t>
      </w:r>
    </w:p>
    <w:p w14:paraId="388A12FC" w14:textId="77777777" w:rsidR="00FE1F33" w:rsidRPr="00F01527" w:rsidRDefault="00FE1F33" w:rsidP="00EA0B05">
      <w:pPr>
        <w:tabs>
          <w:tab w:val="left" w:pos="405"/>
          <w:tab w:val="left" w:pos="1080"/>
          <w:tab w:val="left" w:pos="1245"/>
        </w:tabs>
        <w:spacing w:after="0" w:line="360" w:lineRule="auto"/>
        <w:ind w:firstLine="680"/>
        <w:contextualSpacing/>
        <w:jc w:val="both"/>
        <w:rPr>
          <w:rFonts w:ascii="Times New Roman" w:hAnsi="Times New Roman" w:cs="Times New Roman"/>
          <w:sz w:val="28"/>
          <w:szCs w:val="28"/>
        </w:rPr>
      </w:pPr>
      <w:r w:rsidRPr="00F01527">
        <w:rPr>
          <w:rFonts w:ascii="Times New Roman" w:hAnsi="Times New Roman" w:cs="Times New Roman"/>
          <w:sz w:val="28"/>
          <w:szCs w:val="28"/>
        </w:rPr>
        <w:t>Интерактивные планшеты используются с отключенной функцией выхода в интернет на всём протяжении конкурсных дней Чемпионата. Для выполнения каждого конкурсного задания конкурсанту предоставляется один планшет.</w:t>
      </w:r>
    </w:p>
    <w:p w14:paraId="240728E3"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lastRenderedPageBreak/>
        <w:t>Использование набора «Напольные шахматы – игротека Галанова» предусматривает применение одного из видов игр, предусмотренных в описании набора.</w:t>
      </w:r>
    </w:p>
    <w:p w14:paraId="41B8500D"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30% изменения объявляются конкурсантам непосредственно перед каждым конкурсным заданием. </w:t>
      </w:r>
    </w:p>
    <w:p w14:paraId="56E3D66B"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В случае установления факта использования конкурсантом информации, внесенной на конкурсную площадку на бумажном или электронном носителе, происходит обнуление результатов конкурсного задания, в ходе которого произошло нарушение.</w:t>
      </w:r>
    </w:p>
    <w:p w14:paraId="7DA59C96" w14:textId="1FA2FAFB"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При разработке конкурсной документации (приложен</w:t>
      </w:r>
      <w:r w:rsidR="00586C20">
        <w:rPr>
          <w:rFonts w:ascii="Times New Roman" w:hAnsi="Times New Roman" w:cs="Times New Roman"/>
          <w:sz w:val="28"/>
          <w:szCs w:val="28"/>
        </w:rPr>
        <w:t>ия 4.1, 4.1а, 4.2, 4.3, 4.4</w:t>
      </w:r>
      <w:r w:rsidRPr="00F01527">
        <w:rPr>
          <w:rFonts w:ascii="Times New Roman" w:hAnsi="Times New Roman" w:cs="Times New Roman"/>
          <w:sz w:val="28"/>
          <w:szCs w:val="28"/>
        </w:rPr>
        <w:t>), конкурсантам необходимо использовать расширенные формулировки, содержащие пояснения и указания, соответствующие профессиональной деятельности вожатого.</w:t>
      </w:r>
    </w:p>
    <w:p w14:paraId="55751EE7"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Для записи видеофайла/</w:t>
      </w:r>
      <w:proofErr w:type="spellStart"/>
      <w:r w:rsidRPr="00F01527">
        <w:rPr>
          <w:rFonts w:ascii="Times New Roman" w:hAnsi="Times New Roman" w:cs="Times New Roman"/>
          <w:sz w:val="28"/>
          <w:szCs w:val="28"/>
        </w:rPr>
        <w:t>ов</w:t>
      </w:r>
      <w:proofErr w:type="spellEnd"/>
      <w:r w:rsidRPr="00F01527">
        <w:rPr>
          <w:rFonts w:ascii="Times New Roman" w:hAnsi="Times New Roman" w:cs="Times New Roman"/>
          <w:sz w:val="28"/>
          <w:szCs w:val="28"/>
        </w:rPr>
        <w:t xml:space="preserve"> на интерактивный планшет (при необходимости использования динамичной видеозаписи для выполнения конкурсных заданий) конкурсанту необходимо уведомить одного из аккредитованных экспертов и произвести запись в зоне демонстрации. При осуществлении динамичной видеозаписи возможно использование инвентаря, находящегося в зоне демонстрации, а также инструментов из личного ящика конкурсанта.</w:t>
      </w:r>
    </w:p>
    <w:p w14:paraId="092F59DD"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Не допускается личное общение конкурсанта с экспертом-наставником вне установленного времени. При первом нарушении составляется протокол об общении конкурсанта (команды) с экспертом-наставником в неустановленное время, при повторном - обнуление оценок модуля, в ходе которого произошло нарушение.</w:t>
      </w:r>
    </w:p>
    <w:p w14:paraId="789733DF"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Не допускается использование конкурсантом и экспертами-наставниками мобильного телефона в течение соревновательного дня, в том числе и в обеденный перерыв.</w:t>
      </w:r>
    </w:p>
    <w:p w14:paraId="5BADE1E1"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Не допускается наличие у конкурсанта посторонних предметов в течение конкурсного дня. Исключение составляют вода, необходимые </w:t>
      </w:r>
      <w:r w:rsidRPr="00F01527">
        <w:rPr>
          <w:rFonts w:ascii="Times New Roman" w:hAnsi="Times New Roman" w:cs="Times New Roman"/>
          <w:sz w:val="28"/>
          <w:szCs w:val="28"/>
        </w:rPr>
        <w:lastRenderedPageBreak/>
        <w:t>лекарства и средства личной гигиены. В случае нарушения составляется протокол о наличии у конкурсанта посторонних предметов, рассматривается степень тяжести нарушения, приведшего к нарушению равных условий и формированию преимущества, общим составом экспертной группы принимается решение о санкциях, применяемых к команде.</w:t>
      </w:r>
    </w:p>
    <w:p w14:paraId="38BF55E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Специальные правила компетенции по Модулям конкурсного задания:</w:t>
      </w:r>
    </w:p>
    <w:p w14:paraId="1F5008C4"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Конкурсное задание Модулей А и В выполняется без использования материалов сети Интернет. </w:t>
      </w:r>
    </w:p>
    <w:p w14:paraId="5C6D0C5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Использование сети Интернет в Модуле Б допускается, исходя из следующих правил: использование сервисов Яндекс и Гугл: формы опросов, картинки, видео, музыка, карты, конвертация контента, использование видеохостингов </w:t>
      </w:r>
      <w:proofErr w:type="spellStart"/>
      <w:r w:rsidRPr="00F01527">
        <w:rPr>
          <w:rFonts w:ascii="Times New Roman" w:hAnsi="Times New Roman" w:cs="Times New Roman"/>
          <w:sz w:val="28"/>
          <w:szCs w:val="28"/>
        </w:rPr>
        <w:t>Rutube</w:t>
      </w:r>
      <w:proofErr w:type="spellEnd"/>
      <w:r w:rsidRPr="00F01527">
        <w:rPr>
          <w:rFonts w:ascii="Times New Roman" w:hAnsi="Times New Roman" w:cs="Times New Roman"/>
          <w:sz w:val="28"/>
          <w:szCs w:val="28"/>
        </w:rPr>
        <w:t xml:space="preserve"> и Youtube, сервиса генератора QR-кода. В случае использования конкурсантом иных интернет-ресурсов, происходит обнуление результатов конкурсного задания.</w:t>
      </w:r>
    </w:p>
    <w:p w14:paraId="5E80185C"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При выполнении интегрированного Модуля А допускается постановка как фрагмента, так и полного текста литературного произведения.</w:t>
      </w:r>
    </w:p>
    <w:p w14:paraId="733373AF"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Непосредственно после демонстрации задания Модуля Б конкурсант в течение пяти минут обязан разместить созданные в ходе демонстрации задания Модуля Б, авторские видео и фотоматериалы в контент-папке (папке старшего вожатого).</w:t>
      </w:r>
    </w:p>
    <w:p w14:paraId="17EA00DB"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При выполнении конкурсного задания Модуля </w:t>
      </w:r>
      <w:proofErr w:type="gramStart"/>
      <w:r w:rsidRPr="00F01527">
        <w:rPr>
          <w:rFonts w:ascii="Times New Roman" w:hAnsi="Times New Roman" w:cs="Times New Roman"/>
          <w:sz w:val="28"/>
          <w:szCs w:val="28"/>
        </w:rPr>
        <w:t>В конкурсантам</w:t>
      </w:r>
      <w:proofErr w:type="gramEnd"/>
      <w:r w:rsidRPr="00F01527">
        <w:rPr>
          <w:rFonts w:ascii="Times New Roman" w:hAnsi="Times New Roman" w:cs="Times New Roman"/>
          <w:sz w:val="28"/>
          <w:szCs w:val="28"/>
        </w:rPr>
        <w:t xml:space="preserve"> необходимо прикрепить к своей одежде бейдж с цифрой, соответствующей номеру рабочего места. Место для прикрепления бейджа конкурсант определяет самостоятельно, исходя из своих предпочтений, но согласуясь с требованиями техники безопасности и охраны труда, а также с необходимостью идентификации экспертами прикреплённого номера.</w:t>
      </w:r>
    </w:p>
    <w:p w14:paraId="072F83D7"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После выполнения первого этапа Модуля В предусмотрен перерыв.</w:t>
      </w:r>
    </w:p>
    <w:p w14:paraId="44E17E03"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hAnsi="Times New Roman" w:cs="Times New Roman"/>
          <w:sz w:val="28"/>
          <w:szCs w:val="28"/>
        </w:rPr>
      </w:pPr>
      <w:r w:rsidRPr="00F01527">
        <w:rPr>
          <w:rFonts w:ascii="Times New Roman" w:hAnsi="Times New Roman" w:cs="Times New Roman"/>
          <w:sz w:val="28"/>
          <w:szCs w:val="28"/>
        </w:rPr>
        <w:t xml:space="preserve">Для выполнения второго этапа Модуля </w:t>
      </w:r>
      <w:proofErr w:type="gramStart"/>
      <w:r w:rsidRPr="00F01527">
        <w:rPr>
          <w:rFonts w:ascii="Times New Roman" w:hAnsi="Times New Roman" w:cs="Times New Roman"/>
          <w:sz w:val="28"/>
          <w:szCs w:val="28"/>
        </w:rPr>
        <w:t>В конкурсантам</w:t>
      </w:r>
      <w:proofErr w:type="gramEnd"/>
      <w:r w:rsidRPr="00F01527">
        <w:rPr>
          <w:rFonts w:ascii="Times New Roman" w:hAnsi="Times New Roman" w:cs="Times New Roman"/>
          <w:sz w:val="28"/>
          <w:szCs w:val="28"/>
        </w:rPr>
        <w:t xml:space="preserve"> предоставляется сценарий совместной творческой акции вожатых «#МЫВМЕСТЕ», </w:t>
      </w:r>
      <w:r w:rsidRPr="00F01527">
        <w:rPr>
          <w:rFonts w:ascii="Times New Roman" w:hAnsi="Times New Roman" w:cs="Times New Roman"/>
          <w:sz w:val="28"/>
          <w:szCs w:val="28"/>
        </w:rPr>
        <w:lastRenderedPageBreak/>
        <w:t xml:space="preserve">предварительно проработанный и согласованный экспертной группой в день Д-2. </w:t>
      </w:r>
    </w:p>
    <w:p w14:paraId="19AC07B1" w14:textId="77777777" w:rsidR="00FE1F33" w:rsidRPr="00F01527" w:rsidRDefault="00FE1F33" w:rsidP="00EA0B05">
      <w:pPr>
        <w:tabs>
          <w:tab w:val="left" w:pos="405"/>
          <w:tab w:val="left" w:pos="1080"/>
          <w:tab w:val="left" w:pos="1245"/>
        </w:tabs>
        <w:spacing w:after="0" w:line="360" w:lineRule="auto"/>
        <w:ind w:firstLine="737"/>
        <w:contextualSpacing/>
        <w:jc w:val="both"/>
        <w:rPr>
          <w:rFonts w:ascii="Times New Roman" w:eastAsia="Times New Roman" w:hAnsi="Times New Roman" w:cs="Times New Roman"/>
          <w:b/>
          <w:bCs/>
        </w:rPr>
      </w:pPr>
      <w:r w:rsidRPr="00F01527">
        <w:rPr>
          <w:rFonts w:ascii="Times New Roman" w:hAnsi="Times New Roman" w:cs="Times New Roman"/>
          <w:sz w:val="28"/>
          <w:szCs w:val="28"/>
        </w:rPr>
        <w:t>При выполнении второго этапа Модуля В (коллективная работа всех конкурсантов) конкурсного задания Модуля В всем конкурсантам необходимо следовать нормам этики делового общения и работать в системе партнёрских отношений. За несоблюдение этики делового общения предусмотрены ограничительные меры трёх уровней:</w:t>
      </w:r>
    </w:p>
    <w:tbl>
      <w:tblPr>
        <w:tblW w:w="0" w:type="auto"/>
        <w:jc w:val="center"/>
        <w:tblLayout w:type="fixed"/>
        <w:tblCellMar>
          <w:top w:w="100" w:type="dxa"/>
          <w:left w:w="100" w:type="dxa"/>
          <w:bottom w:w="100" w:type="dxa"/>
          <w:right w:w="100" w:type="dxa"/>
        </w:tblCellMar>
        <w:tblLook w:val="0000" w:firstRow="0" w:lastRow="0" w:firstColumn="0" w:lastColumn="0" w:noHBand="0" w:noVBand="0"/>
      </w:tblPr>
      <w:tblGrid>
        <w:gridCol w:w="1945"/>
        <w:gridCol w:w="4291"/>
        <w:gridCol w:w="3118"/>
      </w:tblGrid>
      <w:tr w:rsidR="001748C8" w:rsidRPr="001748C8" w14:paraId="05C99171" w14:textId="77777777" w:rsidTr="007842D7">
        <w:trPr>
          <w:jc w:val="center"/>
        </w:trPr>
        <w:tc>
          <w:tcPr>
            <w:tcW w:w="19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F14B86"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bCs/>
              </w:rPr>
              <w:t>Уровни</w:t>
            </w:r>
          </w:p>
        </w:tc>
        <w:tc>
          <w:tcPr>
            <w:tcW w:w="42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EB2533"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bCs/>
              </w:rPr>
              <w:t>Допущенное нарушение</w:t>
            </w:r>
          </w:p>
        </w:tc>
        <w:tc>
          <w:tcPr>
            <w:tcW w:w="31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FF0758"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bCs/>
              </w:rPr>
              <w:t>Ограничительная мера</w:t>
            </w:r>
          </w:p>
        </w:tc>
      </w:tr>
      <w:tr w:rsidR="001748C8" w:rsidRPr="001748C8" w14:paraId="33E03917" w14:textId="77777777" w:rsidTr="007842D7">
        <w:trPr>
          <w:jc w:val="center"/>
        </w:trPr>
        <w:tc>
          <w:tcPr>
            <w:tcW w:w="19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DD40B1"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Первый (жёлтая карточка)</w:t>
            </w:r>
          </w:p>
        </w:tc>
        <w:tc>
          <w:tcPr>
            <w:tcW w:w="42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07995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Грубое нарушение правил этики делового общения</w:t>
            </w:r>
          </w:p>
        </w:tc>
        <w:tc>
          <w:tcPr>
            <w:tcW w:w="31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91C285" w14:textId="77777777" w:rsidR="001748C8" w:rsidRPr="001748C8" w:rsidRDefault="001748C8" w:rsidP="001748C8">
            <w:pPr>
              <w:widowControl w:val="0"/>
              <w:spacing w:after="0" w:line="276" w:lineRule="auto"/>
              <w:contextualSpacing/>
              <w:rPr>
                <w:rFonts w:ascii="Times New Roman" w:hAnsi="Times New Roman" w:cs="Times New Roman"/>
              </w:rPr>
            </w:pPr>
            <w:r w:rsidRPr="001748C8">
              <w:rPr>
                <w:rFonts w:ascii="Times New Roman" w:eastAsia="Times New Roman" w:hAnsi="Times New Roman" w:cs="Times New Roman"/>
              </w:rPr>
              <w:t>Вынесение замечания</w:t>
            </w:r>
          </w:p>
        </w:tc>
      </w:tr>
      <w:tr w:rsidR="001748C8" w:rsidRPr="001748C8" w14:paraId="2C029DB5" w14:textId="77777777" w:rsidTr="007842D7">
        <w:trPr>
          <w:jc w:val="center"/>
        </w:trPr>
        <w:tc>
          <w:tcPr>
            <w:tcW w:w="19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FAF9DA"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Второй (красная карточка)</w:t>
            </w:r>
          </w:p>
        </w:tc>
        <w:tc>
          <w:tcPr>
            <w:tcW w:w="42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4FF983" w14:textId="77777777" w:rsidR="001748C8" w:rsidRPr="001748C8" w:rsidRDefault="001748C8" w:rsidP="001748C8">
            <w:pPr>
              <w:widowControl w:val="0"/>
              <w:spacing w:after="0" w:line="276" w:lineRule="auto"/>
              <w:contextualSpacing/>
              <w:rPr>
                <w:rFonts w:ascii="Times New Roman" w:hAnsi="Times New Roman" w:cs="Times New Roman"/>
              </w:rPr>
            </w:pPr>
            <w:r w:rsidRPr="001748C8">
              <w:rPr>
                <w:rFonts w:ascii="Times New Roman" w:eastAsia="Times New Roman" w:hAnsi="Times New Roman" w:cs="Times New Roman"/>
              </w:rPr>
              <w:t>Повторное грубое нарушение правил этики делового общения</w:t>
            </w:r>
          </w:p>
        </w:tc>
        <w:tc>
          <w:tcPr>
            <w:tcW w:w="31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23DDD8" w14:textId="77777777" w:rsidR="001748C8" w:rsidRPr="001748C8" w:rsidRDefault="001748C8" w:rsidP="001748C8">
            <w:pPr>
              <w:widowControl w:val="0"/>
              <w:spacing w:after="0" w:line="276" w:lineRule="auto"/>
              <w:contextualSpacing/>
              <w:rPr>
                <w:rFonts w:ascii="Times New Roman" w:hAnsi="Times New Roman" w:cs="Times New Roman"/>
              </w:rPr>
            </w:pPr>
            <w:r w:rsidRPr="001748C8">
              <w:rPr>
                <w:rFonts w:ascii="Times New Roman" w:eastAsia="Times New Roman" w:hAnsi="Times New Roman" w:cs="Times New Roman"/>
              </w:rPr>
              <w:t>Обнуление баллов за соответствующие аспект/ы схемы оценки</w:t>
            </w:r>
          </w:p>
        </w:tc>
      </w:tr>
      <w:tr w:rsidR="001748C8" w:rsidRPr="001748C8" w14:paraId="19E5820C" w14:textId="77777777" w:rsidTr="007842D7">
        <w:trPr>
          <w:jc w:val="center"/>
        </w:trPr>
        <w:tc>
          <w:tcPr>
            <w:tcW w:w="194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68F45A" w14:textId="77777777" w:rsidR="001748C8" w:rsidRPr="001748C8" w:rsidRDefault="001748C8" w:rsidP="001748C8">
            <w:pPr>
              <w:widowControl w:val="0"/>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Третий (чёрная карточка)</w:t>
            </w:r>
          </w:p>
        </w:tc>
        <w:tc>
          <w:tcPr>
            <w:tcW w:w="42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732B77" w14:textId="77777777" w:rsidR="001748C8" w:rsidRPr="001748C8" w:rsidRDefault="001748C8" w:rsidP="001748C8">
            <w:pPr>
              <w:widowControl w:val="0"/>
              <w:spacing w:after="0" w:line="276" w:lineRule="auto"/>
              <w:contextualSpacing/>
              <w:rPr>
                <w:rFonts w:ascii="Times New Roman" w:hAnsi="Times New Roman" w:cs="Times New Roman"/>
              </w:rPr>
            </w:pPr>
            <w:r w:rsidRPr="001748C8">
              <w:rPr>
                <w:rFonts w:ascii="Times New Roman" w:eastAsia="Times New Roman" w:hAnsi="Times New Roman" w:cs="Times New Roman"/>
              </w:rPr>
              <w:t>Грубое нарушение правил этики делового общения, допущенное в третий раз</w:t>
            </w:r>
          </w:p>
        </w:tc>
        <w:tc>
          <w:tcPr>
            <w:tcW w:w="311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15736FE" w14:textId="77777777" w:rsidR="001748C8" w:rsidRPr="001748C8" w:rsidRDefault="001748C8" w:rsidP="001748C8">
            <w:pPr>
              <w:widowControl w:val="0"/>
              <w:spacing w:after="0" w:line="276" w:lineRule="auto"/>
              <w:contextualSpacing/>
              <w:rPr>
                <w:rFonts w:ascii="Times New Roman" w:hAnsi="Times New Roman" w:cs="Times New Roman"/>
              </w:rPr>
            </w:pPr>
            <w:r w:rsidRPr="001748C8">
              <w:rPr>
                <w:rFonts w:ascii="Times New Roman" w:eastAsia="Times New Roman" w:hAnsi="Times New Roman" w:cs="Times New Roman"/>
              </w:rPr>
              <w:t>Дисквалификация конкурсанта и обнуление результатов Модуля В</w:t>
            </w:r>
          </w:p>
        </w:tc>
      </w:tr>
    </w:tbl>
    <w:p w14:paraId="4501BF94" w14:textId="14BABCAF" w:rsidR="00FE1F33" w:rsidRDefault="00FE1F33" w:rsidP="00EA0B05">
      <w:pPr>
        <w:spacing w:after="0" w:line="360" w:lineRule="auto"/>
        <w:contextualSpacing/>
        <w:jc w:val="both"/>
        <w:rPr>
          <w:rFonts w:ascii="Times New Roman" w:hAnsi="Times New Roman" w:cs="Times New Roman"/>
          <w:sz w:val="28"/>
          <w:szCs w:val="28"/>
        </w:rPr>
      </w:pPr>
    </w:p>
    <w:p w14:paraId="5ACFA235" w14:textId="77777777" w:rsidR="001748C8" w:rsidRPr="001748C8" w:rsidRDefault="001748C8" w:rsidP="001748C8">
      <w:pPr>
        <w:spacing w:after="0" w:line="360" w:lineRule="auto"/>
        <w:ind w:firstLine="709"/>
        <w:contextualSpacing/>
        <w:jc w:val="both"/>
        <w:rPr>
          <w:rFonts w:ascii="Times New Roman" w:hAnsi="Times New Roman" w:cs="Times New Roman"/>
          <w:sz w:val="28"/>
          <w:szCs w:val="28"/>
        </w:rPr>
      </w:pPr>
      <w:r w:rsidRPr="001748C8">
        <w:rPr>
          <w:rFonts w:ascii="Times New Roman" w:hAnsi="Times New Roman" w:cs="Times New Roman"/>
          <w:sz w:val="28"/>
          <w:szCs w:val="28"/>
        </w:rPr>
        <w:t>Ограничительные меры выносятся при единогласном решении аккредитованных для этой цели экспертов и оформляются отдельным протоколом за подписью всех аккредитованных для этой цели экспертов, главного эксперта и эксперта-наставника.</w:t>
      </w:r>
    </w:p>
    <w:p w14:paraId="6A8EA577" w14:textId="47233150" w:rsidR="001748C8" w:rsidRDefault="001748C8" w:rsidP="001748C8">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br w:type="page"/>
      </w:r>
    </w:p>
    <w:p w14:paraId="7D6EBABE" w14:textId="77777777" w:rsidR="001748C8" w:rsidRPr="00A0305A" w:rsidRDefault="001748C8" w:rsidP="00526BC4">
      <w:pPr>
        <w:pStyle w:val="2"/>
        <w:rPr>
          <w:lang w:val="ru-RU"/>
        </w:rPr>
      </w:pPr>
      <w:r w:rsidRPr="00A0305A">
        <w:rPr>
          <w:lang w:val="ru-RU"/>
        </w:rPr>
        <w:lastRenderedPageBreak/>
        <w:t>2.1. Личный инструмент конкурсанта</w:t>
      </w:r>
    </w:p>
    <w:p w14:paraId="5AE55380" w14:textId="1BFEF62C" w:rsidR="001748C8" w:rsidRDefault="001748C8" w:rsidP="001748C8">
      <w:pPr>
        <w:spacing w:after="0" w:line="360" w:lineRule="auto"/>
        <w:ind w:firstLine="709"/>
        <w:contextualSpacing/>
        <w:jc w:val="both"/>
        <w:rPr>
          <w:rFonts w:ascii="Times New Roman" w:hAnsi="Times New Roman" w:cs="Times New Roman"/>
          <w:sz w:val="28"/>
          <w:szCs w:val="28"/>
        </w:rPr>
      </w:pPr>
      <w:r w:rsidRPr="001748C8">
        <w:rPr>
          <w:rFonts w:ascii="Times New Roman" w:hAnsi="Times New Roman" w:cs="Times New Roman"/>
          <w:sz w:val="28"/>
          <w:szCs w:val="28"/>
        </w:rPr>
        <w:t>Личный инструмент конкурсанта - неопределённый (можно привезти оборудование по списку, кроме запрещённого).</w:t>
      </w:r>
    </w:p>
    <w:tbl>
      <w:tblPr>
        <w:tblW w:w="9765" w:type="dxa"/>
        <w:jc w:val="center"/>
        <w:tblLayout w:type="fixed"/>
        <w:tblCellMar>
          <w:top w:w="100" w:type="dxa"/>
          <w:left w:w="100" w:type="dxa"/>
          <w:bottom w:w="100" w:type="dxa"/>
          <w:right w:w="100" w:type="dxa"/>
        </w:tblCellMar>
        <w:tblLook w:val="0000" w:firstRow="0" w:lastRow="0" w:firstColumn="0" w:lastColumn="0" w:noHBand="0" w:noVBand="0"/>
      </w:tblPr>
      <w:tblGrid>
        <w:gridCol w:w="450"/>
        <w:gridCol w:w="2265"/>
        <w:gridCol w:w="4200"/>
        <w:gridCol w:w="1470"/>
        <w:gridCol w:w="1380"/>
      </w:tblGrid>
      <w:tr w:rsidR="001748C8" w:rsidRPr="001748C8" w14:paraId="710B566C" w14:textId="77777777" w:rsidTr="00586C20">
        <w:trPr>
          <w:trHeight w:val="8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AD838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rPr>
              <w:t>№</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9B4D1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rPr>
              <w:t>Наименование</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9925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rPr>
              <w:t>Краткие (рамочные) технические характеристики</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6A11BA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rPr>
              <w:t>Количество</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ADD68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b/>
              </w:rPr>
              <w:t>Единица измерения</w:t>
            </w:r>
          </w:p>
        </w:tc>
      </w:tr>
      <w:tr w:rsidR="001748C8" w:rsidRPr="001748C8" w14:paraId="2CAD8194" w14:textId="77777777" w:rsidTr="00586C20">
        <w:trPr>
          <w:trHeight w:val="76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AFF709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8EEE0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Ватман А0</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4D6917"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Формат А0. Плотность бумаги: 200 г/</w:t>
            </w:r>
            <w:proofErr w:type="spellStart"/>
            <w:proofErr w:type="gramStart"/>
            <w:r w:rsidRPr="001748C8">
              <w:rPr>
                <w:rFonts w:ascii="Times New Roman" w:eastAsia="Times New Roman" w:hAnsi="Times New Roman" w:cs="Times New Roman"/>
              </w:rPr>
              <w:t>кв.м</w:t>
            </w:r>
            <w:proofErr w:type="spellEnd"/>
            <w:proofErr w:type="gramEnd"/>
          </w:p>
          <w:p w14:paraId="16C5713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Размер изделия: 610x860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945CD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A5721"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C624A16" w14:textId="77777777" w:rsidTr="00586C20">
        <w:trPr>
          <w:trHeight w:val="106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50D68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42784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Джутовый шпагат (3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0DB62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Тонкая веревка, скрученная из двух и более нитей джутового растения, диаметром от 1 до 5 миллиметров</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10E48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1B24D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комп</w:t>
            </w:r>
          </w:p>
        </w:tc>
      </w:tr>
      <w:tr w:rsidR="001748C8" w:rsidRPr="001748C8" w14:paraId="5A89CEA0" w14:textId="77777777" w:rsidTr="00586C20">
        <w:trPr>
          <w:trHeight w:val="97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C12E5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1BC5A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Проволока синельная (3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7A6FC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Пушистая проволока микс из десяти цветов.  Длина проволоки 30 см. Длина ворса около 5-6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1F3CD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6F227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комп</w:t>
            </w:r>
          </w:p>
        </w:tc>
      </w:tr>
      <w:tr w:rsidR="001748C8" w:rsidRPr="001748C8" w14:paraId="73125FBA" w14:textId="77777777" w:rsidTr="00586C20">
        <w:trPr>
          <w:trHeight w:val="50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C8AE2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CE332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Шнур декоративный (3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8D84D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Ширина 5-6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2DD09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A842AB"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комп</w:t>
            </w:r>
          </w:p>
        </w:tc>
      </w:tr>
      <w:tr w:rsidR="001748C8" w:rsidRPr="001748C8" w14:paraId="5DC39190" w14:textId="77777777" w:rsidTr="00586C20">
        <w:trPr>
          <w:trHeight w:val="50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EF58F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34888B"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Лента атласная (3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6718A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Ширина 6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29CEE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F3670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комп</w:t>
            </w:r>
          </w:p>
        </w:tc>
      </w:tr>
      <w:tr w:rsidR="001748C8" w:rsidRPr="001748C8" w14:paraId="66870F8E" w14:textId="77777777" w:rsidTr="00586C20">
        <w:trPr>
          <w:trHeight w:val="50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B4395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08E4B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Бумага гофрированная цветная А4 (8 листов)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3B5B6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Однотонная А4</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2F7D1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BDE343F"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01E77829" w14:textId="77777777" w:rsidTr="00586C20">
        <w:trPr>
          <w:trHeight w:val="76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6C9D0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17C6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Бумага креповая (10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9E20E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Бумага креповая поделочная </w:t>
            </w:r>
            <w:proofErr w:type="spellStart"/>
            <w:r w:rsidRPr="001748C8">
              <w:rPr>
                <w:rFonts w:ascii="Times New Roman" w:eastAsia="Times New Roman" w:hAnsi="Times New Roman" w:cs="Times New Roman"/>
              </w:rPr>
              <w:t>гофро</w:t>
            </w:r>
            <w:proofErr w:type="spellEnd"/>
            <w:r w:rsidRPr="001748C8">
              <w:rPr>
                <w:rFonts w:ascii="Times New Roman" w:eastAsia="Times New Roman" w:hAnsi="Times New Roman" w:cs="Times New Roman"/>
              </w:rPr>
              <w:t xml:space="preserve">  50 х 200 см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60510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12161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комп</w:t>
            </w:r>
          </w:p>
        </w:tc>
      </w:tr>
      <w:tr w:rsidR="001748C8" w:rsidRPr="001748C8" w14:paraId="60C003D7" w14:textId="77777777" w:rsidTr="00586C20">
        <w:trPr>
          <w:trHeight w:val="96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F968A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30AB8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Бумага для акварели А3 (2 листа)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3066B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Изготовлена из 100%-ной беленой целлюлозы, плотность 200г/м2</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E1D8D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6499AAF"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5257EC5A" w14:textId="77777777" w:rsidTr="00586C20">
        <w:trPr>
          <w:trHeight w:val="97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6027E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E75F6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Бумажные салфетки</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743926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Столовые одноразовые, однослойные бумажные салфетки, Биг Пак, 24х24 белые, 100%</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654B57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C3531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6301A1E2" w14:textId="77777777" w:rsidTr="00586C20">
        <w:trPr>
          <w:trHeight w:val="70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1325B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9AC25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Бумага цветная двусторонняя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1E237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Формат бумаги А4, плотность не менее 80 г/м2</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42D43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D2EE03"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1A8DD744" w14:textId="77777777" w:rsidTr="00586C20">
        <w:trPr>
          <w:trHeight w:val="78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AC4F2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65E5F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Картон цветной (8 листов)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33D0D4"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Плотность картона: 200 г/м2. Длина: 297 мм. Ширина: 210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DF335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C1D17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11D8E007" w14:textId="77777777" w:rsidTr="00586C20">
        <w:trPr>
          <w:trHeight w:val="75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880A0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lastRenderedPageBreak/>
              <w:t>12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F626A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Картон белый (8 листов)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34D824"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Плотность картона: 200 г/м2. Длина: 297 мм. Ширина: 210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5494E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E121C3"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3F7DD45C"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172A2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B8570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 xml:space="preserve">Контейнер для </w:t>
            </w:r>
            <w:proofErr w:type="spellStart"/>
            <w:r w:rsidRPr="001748C8">
              <w:rPr>
                <w:rFonts w:ascii="Times New Roman" w:eastAsia="Times New Roman" w:hAnsi="Times New Roman" w:cs="Times New Roman"/>
              </w:rPr>
              <w:t>тулбокса</w:t>
            </w:r>
            <w:proofErr w:type="spellEnd"/>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EFB15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пластиковый. Прозрачный</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730B8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8D36D8"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82CA1F1" w14:textId="77777777" w:rsidTr="00586C20">
        <w:trPr>
          <w:trHeight w:val="73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48A9B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A462B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Ножницы</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6CFDD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Форма лезвий: тупоконечные. Безопасные лезвия</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4542E9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8C9492"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007CC76A" w14:textId="77777777" w:rsidTr="00586C20">
        <w:trPr>
          <w:trHeight w:val="78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4D92F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20BBD3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Карандаш простой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6786C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Твердость грифеля: HB (ТМ). Материал корпуса: дерево/пластик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AA744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3BCEE4"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714D5A45"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FAE50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312E3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Карандаши цветные (Набор 24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C7A04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5B (5 Мягкий), HB (Твердо-мягкий)</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5D37A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2E17A1"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11B227A5"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8D00A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5EDC9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Точилка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4233A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Контейнер для стружки: есть</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C34AA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A12E399"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11B7020B" w14:textId="77777777" w:rsidTr="00586C20">
        <w:trPr>
          <w:trHeight w:val="73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A7AE3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D38CE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Ластик</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1962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термопластичная резина (ТПР)</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79D89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760552"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11679D6F"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4D61F2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76467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Ручка шариковая синяя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79B2D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Цвет чернил: синий</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CE049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93210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0C992226" w14:textId="77777777" w:rsidTr="00586C20">
        <w:trPr>
          <w:trHeight w:val="76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0F574E"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953D1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Линейка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54F7C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Длина разметки: 15-20 см. Материал линейки: пластик/дерево</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B1E95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510E29"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5B139424"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9BFCAD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D4AAE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Набор стеков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AD979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ABS пластик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9C774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599DF2C"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D25A16A"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271E4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C0F3D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Пластилин (24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57507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воск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B73C3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8D4F3D"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875311F" w14:textId="77777777" w:rsidTr="00586C20">
        <w:trPr>
          <w:trHeight w:val="78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AE399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E37C9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Дощечка под пластилин</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0866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Дощечка для лепки пластиковая. Формат: А4. Гибкая. Гладкая.</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A1D2F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267577"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2CFDC2A" w14:textId="77777777" w:rsidTr="00586C20">
        <w:trPr>
          <w:trHeight w:val="5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EA326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9C5F7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Стикеры</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079EC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Размер: 76х76 мм 5 цветов 400 листов</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663928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4FA565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блок</w:t>
            </w:r>
          </w:p>
        </w:tc>
      </w:tr>
      <w:tr w:rsidR="001748C8" w:rsidRPr="001748C8" w14:paraId="73726D48" w14:textId="77777777" w:rsidTr="00586C20">
        <w:trPr>
          <w:trHeight w:val="57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B3E21CE"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A3C0E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Клеенка для труда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2CAC2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ПВХ (поливинилхлорид)</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D3F64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9CEE64"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049700A6"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D7662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D75ED4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Фломастеры (12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1DCA1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спиртовой, Полипропилен</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DDA40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EB5133"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78A7904A"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00A21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5738A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Маркеры цветные (4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243E0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спиртовой, Полипропилен</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6C353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B431C76"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BAAF2DB"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57544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lastRenderedPageBreak/>
              <w:t>28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49091F"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Текстовыделители</w:t>
            </w:r>
            <w:proofErr w:type="spellEnd"/>
            <w:r w:rsidRPr="001748C8">
              <w:rPr>
                <w:rFonts w:ascii="Times New Roman" w:eastAsia="Times New Roman" w:hAnsi="Times New Roman" w:cs="Times New Roman"/>
              </w:rPr>
              <w:t xml:space="preserve"> (4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EFE89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материала - спиртовой, Полипропилен</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BACC2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36280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3192930E" w14:textId="77777777" w:rsidTr="00586C20">
        <w:trPr>
          <w:trHeight w:val="132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83392A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29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8CE08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Клей ПВА с дозатором</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8DDA02"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Объем: 80мл.</w:t>
            </w:r>
          </w:p>
          <w:p w14:paraId="4CF13F17"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Цвет: белый.</w:t>
            </w:r>
          </w:p>
          <w:p w14:paraId="5E0E3051"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Вид аппликатора: наконечник.</w:t>
            </w:r>
          </w:p>
          <w:p w14:paraId="616080E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наконечника: широкий.</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3DB97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01EA9F"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53C9D45" w14:textId="77777777" w:rsidTr="00586C20">
        <w:trPr>
          <w:trHeight w:val="100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2049E4"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BF867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Клей-карандаш</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959C5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Прочно склеивает за 60 секунд. Не содержит растворителей и кислот, не токсичен. Мягко скользит по бумаге </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09C19E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9AEB2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524C5274"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6A594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F0B4C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Палитра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539C3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 пластик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9CE21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9A6CC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F8D2E7B"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041A8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79DC6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Стакан для рисования непроливайка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309E3FD"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 пластик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7C490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0BB0E0"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7AEC8467"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3D0BD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CD55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Стакан для канцелярских товаров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90F29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 пластик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B8A85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1DC3C6"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3231090"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EA05ED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62A4C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Нож канцелярский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588E94"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Материал ABS пластик, Железо </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62C29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D11517"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4975DF0" w14:textId="77777777" w:rsidTr="00586C20">
        <w:trPr>
          <w:trHeight w:val="102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3F2BD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982CF6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Краски акварельные (12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5B372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Медовая акварель, пластмассовая упаковка с прозрачной крышкой, круглые кюветы</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6078E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80A7781"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795D583E" w14:textId="77777777" w:rsidTr="00586C20">
        <w:trPr>
          <w:trHeight w:val="102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FBA45E"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DD7E5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Краски гуашь(9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45BC49"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Тип Гуашь</w:t>
            </w:r>
          </w:p>
          <w:p w14:paraId="0B54F1B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Цветовые эффекты Классическая</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C9F85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48C292"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011A4C62"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0F305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ABF6B1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Набор кистей для рисования всеми видами красок (10 штук)</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7BAB71"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Материал ворса кисти</w:t>
            </w:r>
          </w:p>
          <w:p w14:paraId="6F6CEB5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Синтетика</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8D218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4CF9DD"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14B422A" w14:textId="77777777" w:rsidTr="00586C20">
        <w:trPr>
          <w:trHeight w:val="100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F10ED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D2244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Скотч узкий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C699C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Скотч узкий прозрачный 18 мм/8 </w:t>
            </w:r>
            <w:proofErr w:type="spellStart"/>
            <w:r w:rsidRPr="001748C8">
              <w:rPr>
                <w:rFonts w:ascii="Times New Roman" w:eastAsia="Times New Roman" w:hAnsi="Times New Roman" w:cs="Times New Roman"/>
              </w:rPr>
              <w:t>шт</w:t>
            </w:r>
            <w:proofErr w:type="spellEnd"/>
            <w:r w:rsidRPr="001748C8">
              <w:rPr>
                <w:rFonts w:ascii="Times New Roman" w:eastAsia="Times New Roman" w:hAnsi="Times New Roman" w:cs="Times New Roman"/>
              </w:rPr>
              <w:t xml:space="preserve"> по 33 м/</w:t>
            </w:r>
            <w:proofErr w:type="spellStart"/>
            <w:r w:rsidRPr="001748C8">
              <w:rPr>
                <w:rFonts w:ascii="Times New Roman" w:eastAsia="Times New Roman" w:hAnsi="Times New Roman" w:cs="Times New Roman"/>
              </w:rPr>
              <w:t>шт</w:t>
            </w:r>
            <w:proofErr w:type="spellEnd"/>
            <w:r w:rsidRPr="001748C8">
              <w:rPr>
                <w:rFonts w:ascii="Times New Roman" w:eastAsia="Times New Roman" w:hAnsi="Times New Roman" w:cs="Times New Roman"/>
              </w:rPr>
              <w:t>, клейкая лента канцелярская, лента липкая</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807176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1AAC28"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55641010" w14:textId="77777777" w:rsidTr="00586C20">
        <w:trPr>
          <w:trHeight w:val="69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36119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39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4E6B0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Скотч широкий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6CF82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Клейкая лента широкая, ширина 72 мм., намотка 55 м. </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79FA9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08F52B0"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2CA38037" w14:textId="77777777" w:rsidTr="00586C20">
        <w:trPr>
          <w:trHeight w:val="82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C925C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lastRenderedPageBreak/>
              <w:t>40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BA453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Скотч двухсторонний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FD27D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Двухсторонний скотч на основе полипропилена, 70 мкм 25 мм 10 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ED4D8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C4DEC8"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2D054C8F" w14:textId="77777777" w:rsidTr="00586C20">
        <w:trPr>
          <w:trHeight w:val="977"/>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77A847E"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39865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Скотч двусторонний на вспененной основе</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E312F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клейкой ленты: двусторонняя Толщина (мкм): 1100</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5B6E6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A6B1F2"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7A69930F" w14:textId="77777777" w:rsidTr="00586C20">
        <w:trPr>
          <w:trHeight w:val="57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56D3E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0C297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Скотч малярный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A9FD7A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Цвет: белый; ширина: 30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21138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F83DD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8D9A209"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F3B8F8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FCEE7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Степлер</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54A08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Размер скоб 24/6</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9EFA24"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EEF92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5CAE3FF0" w14:textId="77777777" w:rsidTr="00586C20">
        <w:trPr>
          <w:trHeight w:val="58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2A350D"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41D7E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Скобы для степлера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04FB9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Размер скоб 24/6 </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34679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E77957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3339B79D" w14:textId="77777777" w:rsidTr="00586C20">
        <w:trPr>
          <w:trHeight w:val="81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3D7B32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4FFC3C5"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Антистеплер</w:t>
            </w:r>
            <w:proofErr w:type="spellEnd"/>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061AB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Для удаления скоб № 24/6 открытого и закрытого типа скрепления</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3A754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9B300FE"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012A0E9E"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845C35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64FC5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Скрепки канцелярские</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314D81"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Материал</w:t>
            </w:r>
          </w:p>
          <w:p w14:paraId="567714A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Пластик, Металл</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160D6E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218CF9"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346A57DF"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7F751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5BB442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Кнопки для пробковой доски</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3260D6"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Материал</w:t>
            </w:r>
          </w:p>
          <w:p w14:paraId="73B9D55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Пластик, Металл, (разноцветные)</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3993F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EF2BA6"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58312066"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EB9D44F"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12D3C8"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Нитки Мулине (6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538DE0"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Тип Мулине</w:t>
            </w:r>
          </w:p>
          <w:p w14:paraId="7376ABA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Состав ниток Полиэстер</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A3370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281CA0C"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50F3B71D"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FB4D46D"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49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463E9B"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Фольга алюминиевая (пищевая)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DC6E1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Фольга профессиональная широкая 44 см 50 м 20 мкм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F78418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766AFF"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66A481B0"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C4C4C1"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BCE53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Мягкий мяч (диаметр 10 см)</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B19B2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Игрушка мягкая от 0+ Мячик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995DB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2ADF534"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79B637F"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1026D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ADDD4B"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Газетная бумага (газета формата А3)</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0F570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Бумага формата, А3, газетная, 43-47 г/м2</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28A2D5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15</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9F92F6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лист</w:t>
            </w:r>
          </w:p>
        </w:tc>
      </w:tr>
      <w:tr w:rsidR="001748C8" w:rsidRPr="001748C8" w14:paraId="39F1841E"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F44CF0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C671B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Мягкая игрушка (габариты не превышают 15х15 см)</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0477B4"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Тип Мягкая игрушка</w:t>
            </w:r>
          </w:p>
          <w:p w14:paraId="63711D83"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Материал </w:t>
            </w:r>
            <w:proofErr w:type="spellStart"/>
            <w:r w:rsidRPr="001748C8">
              <w:rPr>
                <w:rFonts w:ascii="Times New Roman" w:eastAsia="Times New Roman" w:hAnsi="Times New Roman" w:cs="Times New Roman"/>
              </w:rPr>
              <w:t>Холлофайбер</w:t>
            </w:r>
            <w:proofErr w:type="spellEnd"/>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8624B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3BA9E6"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3CA89BD"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66492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10C68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 xml:space="preserve">Вата (250 </w:t>
            </w:r>
            <w:proofErr w:type="spellStart"/>
            <w:r w:rsidRPr="001748C8">
              <w:rPr>
                <w:rFonts w:ascii="Times New Roman" w:eastAsia="Times New Roman" w:hAnsi="Times New Roman" w:cs="Times New Roman"/>
              </w:rPr>
              <w:t>гр</w:t>
            </w:r>
            <w:proofErr w:type="spellEnd"/>
            <w:r w:rsidRPr="001748C8">
              <w:rPr>
                <w:rFonts w:ascii="Times New Roman" w:eastAsia="Times New Roman" w:hAnsi="Times New Roman" w:cs="Times New Roman"/>
              </w:rPr>
              <w:t>)</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9D7B8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100% хлопок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98650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686A80"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358E3982" w14:textId="77777777" w:rsidTr="00586C20">
        <w:trPr>
          <w:trHeight w:val="78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12FE5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B3170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Резинки канцелярские</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48865AD"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Резинка банковская цветная диаметр 38мм, длина 60мм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B185C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65D44C"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316D8E2" w14:textId="77777777" w:rsidTr="00586C20">
        <w:trPr>
          <w:trHeight w:val="79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40F82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lastRenderedPageBreak/>
              <w:t>55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7CFEC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Магнит</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D462559" w14:textId="77777777" w:rsidR="001748C8" w:rsidRPr="001748C8" w:rsidRDefault="001748C8" w:rsidP="001748C8">
            <w:pPr>
              <w:spacing w:after="0" w:line="276" w:lineRule="auto"/>
              <w:contextualSpacing/>
              <w:jc w:val="both"/>
              <w:rPr>
                <w:rFonts w:ascii="Times New Roman" w:eastAsia="Times New Roman" w:hAnsi="Times New Roman" w:cs="Times New Roman"/>
              </w:rPr>
            </w:pPr>
            <w:r w:rsidRPr="001748C8">
              <w:rPr>
                <w:rFonts w:ascii="Times New Roman" w:eastAsia="Times New Roman" w:hAnsi="Times New Roman" w:cs="Times New Roman"/>
              </w:rPr>
              <w:t>Материал (упаковка 6 штук)</w:t>
            </w:r>
          </w:p>
          <w:p w14:paraId="0713D57A"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Пластик, Магнит</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F14C7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2</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A0F2BF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1F570AA"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E8B1F6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3FBECD"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Трафарет буквенно-числовой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A87B44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экологически чистый ПЭТ</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1B367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067CFC"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2683CDFE" w14:textId="77777777" w:rsidTr="00586C20">
        <w:trPr>
          <w:trHeight w:val="82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FF00E8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6A836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Трубочки для питья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C3EB90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 xml:space="preserve">Трубочки питьевые для напитков и коктейлей, с </w:t>
            </w:r>
            <w:proofErr w:type="spellStart"/>
            <w:r w:rsidRPr="001748C8">
              <w:rPr>
                <w:rFonts w:ascii="Times New Roman" w:eastAsia="Times New Roman" w:hAnsi="Times New Roman" w:cs="Times New Roman"/>
              </w:rPr>
              <w:t>гофрой</w:t>
            </w:r>
            <w:proofErr w:type="spellEnd"/>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4D933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14A17C"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39F503C9" w14:textId="77777777" w:rsidTr="00586C20">
        <w:trPr>
          <w:trHeight w:val="76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8248BD"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2D4EB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Почтовые конверты</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322E2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Конверт почтовый С6 114х162 мм, с отрывной лентой</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208BC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10</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9FC27E"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3C4517C1"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79F0FB6"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59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C2A7CD9"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Ткань для флага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50498D5"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Формат А1, ткань: хлопок</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67CA9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D2F670"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1C03932F"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07D62D" w14:textId="0643F4F3"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7B06852"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Краски акриловые по ткани (12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9EE1D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Тип акриловая краска по ткани Количество цветов 12</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49C21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A83B9B"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10D05803"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323ECD" w14:textId="1D071DB7"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61</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A0185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Кисти-спонжи художественные (4 шт.)</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2D186B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поролон</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2AB3AF"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03C352A"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4C2D71F8"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8D06A7" w14:textId="37B5C134"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62</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4523EF" w14:textId="77777777" w:rsidR="001748C8" w:rsidRPr="001748C8" w:rsidRDefault="001748C8" w:rsidP="001748C8">
            <w:pPr>
              <w:spacing w:after="0" w:line="276" w:lineRule="auto"/>
              <w:contextualSpacing/>
              <w:jc w:val="center"/>
              <w:rPr>
                <w:rFonts w:ascii="Times New Roman" w:eastAsia="Times New Roman" w:hAnsi="Times New Roman" w:cs="Times New Roman"/>
              </w:rPr>
            </w:pPr>
            <w:r w:rsidRPr="001748C8">
              <w:rPr>
                <w:rFonts w:ascii="Times New Roman" w:eastAsia="Times New Roman" w:hAnsi="Times New Roman" w:cs="Times New Roman"/>
              </w:rPr>
              <w:t xml:space="preserve">Нитки швейные </w:t>
            </w:r>
          </w:p>
          <w:p w14:paraId="58807DF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6E178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лавсан/полиэфир Номер 35</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8A1806"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2C86091"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6AC123E2"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7A0207" w14:textId="0B5C996D"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63</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1AC6C3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Иглы швейные (набор)</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EC0FB49"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Материал металл Количество не менее 3 шт.</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74EFE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24E063"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2D441CC2"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8A80DA" w14:textId="70EE9E5E"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64</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27DE65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Колонка портативная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F970F7"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Беспроводная, с USB разъемом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66F8EC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0C4E9A4"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15365A03"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91012B3" w14:textId="357F6714"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65</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8AA16CB"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Фетр А4 (5 цветов)</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396BA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Однотонный А4</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5E47DFA"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9C1A726"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60E5FA2B"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127ECA5" w14:textId="25EA750C"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66</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3AE61B0"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Фатин</w:t>
            </w:r>
            <w:proofErr w:type="spellEnd"/>
            <w:r w:rsidRPr="001748C8">
              <w:rPr>
                <w:rFonts w:ascii="Times New Roman" w:eastAsia="Times New Roman" w:hAnsi="Times New Roman" w:cs="Times New Roman"/>
              </w:rPr>
              <w:t xml:space="preserve"> 50х50 (3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E67E6B"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Размер 50х50 см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8CB4C7"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FFEAF7"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уп</w:t>
            </w:r>
            <w:proofErr w:type="spellEnd"/>
          </w:p>
        </w:tc>
      </w:tr>
      <w:tr w:rsidR="001748C8" w:rsidRPr="001748C8" w14:paraId="148CFFCD"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1BB27CC" w14:textId="0A80662A"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67</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3F2B7B1"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Берет уставной синий/красный</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17DE170"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Фетр</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3E3AE3"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65EEF5"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7493EFB2"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03E2A4D" w14:textId="6B294CF4"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68</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E982B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Клей Момент «Кристалл»</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49AAC2"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125 мл</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D28C6BE"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05D4103"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5567B788" w14:textId="77777777" w:rsidTr="00586C20">
        <w:trPr>
          <w:trHeight w:val="740"/>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A5F772C" w14:textId="3D6AA980"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69</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B6BC86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Резинка бельевая</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0F3BCBC"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t>Цвет белый, ширина 1 см, цвет белый/черный 10м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19C3D75"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EE7E15"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r w:rsidR="001748C8" w:rsidRPr="001748C8" w14:paraId="4BFFC48D" w14:textId="77777777" w:rsidTr="00586C20">
        <w:trPr>
          <w:trHeight w:val="515"/>
          <w:jc w:val="center"/>
        </w:trPr>
        <w:tc>
          <w:tcPr>
            <w:tcW w:w="45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F8B653" w14:textId="6700B184" w:rsidR="001748C8" w:rsidRPr="001748C8" w:rsidRDefault="00586C20" w:rsidP="001748C8">
            <w:pPr>
              <w:spacing w:after="0" w:line="276" w:lineRule="auto"/>
              <w:contextualSpacing/>
              <w:jc w:val="both"/>
              <w:rPr>
                <w:rFonts w:ascii="Times New Roman" w:hAnsi="Times New Roman" w:cs="Times New Roman"/>
              </w:rPr>
            </w:pPr>
            <w:r>
              <w:rPr>
                <w:rFonts w:ascii="Times New Roman" w:eastAsia="Times New Roman" w:hAnsi="Times New Roman" w:cs="Times New Roman"/>
              </w:rPr>
              <w:t>70</w:t>
            </w:r>
          </w:p>
        </w:tc>
        <w:tc>
          <w:tcPr>
            <w:tcW w:w="2265"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E77406F" w14:textId="77777777" w:rsidR="001748C8" w:rsidRPr="001748C8" w:rsidRDefault="001748C8" w:rsidP="001748C8">
            <w:pPr>
              <w:spacing w:after="0" w:line="276" w:lineRule="auto"/>
              <w:contextualSpacing/>
              <w:jc w:val="center"/>
              <w:rPr>
                <w:rFonts w:ascii="Times New Roman" w:eastAsia="Times New Roman" w:hAnsi="Times New Roman" w:cs="Times New Roman"/>
              </w:rPr>
            </w:pPr>
            <w:r w:rsidRPr="001748C8">
              <w:rPr>
                <w:rFonts w:ascii="Times New Roman" w:eastAsia="Times New Roman" w:hAnsi="Times New Roman" w:cs="Times New Roman"/>
              </w:rPr>
              <w:t>Лента репсовая</w:t>
            </w:r>
          </w:p>
          <w:p w14:paraId="0FEF913C"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lastRenderedPageBreak/>
              <w:t>(3 цвета)</w:t>
            </w:r>
          </w:p>
        </w:tc>
        <w:tc>
          <w:tcPr>
            <w:tcW w:w="420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A35308" w14:textId="77777777" w:rsidR="001748C8" w:rsidRPr="001748C8" w:rsidRDefault="001748C8" w:rsidP="001748C8">
            <w:pPr>
              <w:spacing w:after="0" w:line="276" w:lineRule="auto"/>
              <w:contextualSpacing/>
              <w:jc w:val="both"/>
              <w:rPr>
                <w:rFonts w:ascii="Times New Roman" w:hAnsi="Times New Roman" w:cs="Times New Roman"/>
              </w:rPr>
            </w:pPr>
            <w:r w:rsidRPr="001748C8">
              <w:rPr>
                <w:rFonts w:ascii="Times New Roman" w:eastAsia="Times New Roman" w:hAnsi="Times New Roman" w:cs="Times New Roman"/>
              </w:rPr>
              <w:lastRenderedPageBreak/>
              <w:t>Ширина 20-25 мм</w:t>
            </w:r>
          </w:p>
        </w:tc>
        <w:tc>
          <w:tcPr>
            <w:tcW w:w="147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8B54880" w14:textId="77777777" w:rsidR="001748C8" w:rsidRPr="001748C8" w:rsidRDefault="001748C8" w:rsidP="001748C8">
            <w:pPr>
              <w:spacing w:after="0" w:line="276" w:lineRule="auto"/>
              <w:contextualSpacing/>
              <w:jc w:val="center"/>
              <w:rPr>
                <w:rFonts w:ascii="Times New Roman" w:hAnsi="Times New Roman" w:cs="Times New Roman"/>
              </w:rPr>
            </w:pPr>
            <w:r w:rsidRPr="001748C8">
              <w:rPr>
                <w:rFonts w:ascii="Times New Roman" w:eastAsia="Times New Roman" w:hAnsi="Times New Roman" w:cs="Times New Roman"/>
              </w:rPr>
              <w:t>1</w:t>
            </w:r>
          </w:p>
        </w:tc>
        <w:tc>
          <w:tcPr>
            <w:tcW w:w="13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DAB343D" w14:textId="77777777" w:rsidR="001748C8" w:rsidRPr="001748C8" w:rsidRDefault="001748C8" w:rsidP="001748C8">
            <w:pPr>
              <w:spacing w:after="0" w:line="276" w:lineRule="auto"/>
              <w:contextualSpacing/>
              <w:jc w:val="center"/>
              <w:rPr>
                <w:rFonts w:ascii="Times New Roman" w:hAnsi="Times New Roman" w:cs="Times New Roman"/>
              </w:rPr>
            </w:pPr>
            <w:proofErr w:type="spellStart"/>
            <w:r w:rsidRPr="001748C8">
              <w:rPr>
                <w:rFonts w:ascii="Times New Roman" w:eastAsia="Times New Roman" w:hAnsi="Times New Roman" w:cs="Times New Roman"/>
              </w:rPr>
              <w:t>шт</w:t>
            </w:r>
            <w:proofErr w:type="spellEnd"/>
          </w:p>
        </w:tc>
      </w:tr>
    </w:tbl>
    <w:p w14:paraId="4FB7F47C" w14:textId="72F9DEAD" w:rsidR="001748C8" w:rsidRDefault="001748C8" w:rsidP="00EA0B05">
      <w:pPr>
        <w:spacing w:after="0" w:line="360" w:lineRule="auto"/>
        <w:contextualSpacing/>
        <w:jc w:val="both"/>
        <w:rPr>
          <w:rFonts w:ascii="Times New Roman" w:hAnsi="Times New Roman" w:cs="Times New Roman"/>
          <w:sz w:val="28"/>
          <w:szCs w:val="28"/>
        </w:rPr>
      </w:pPr>
    </w:p>
    <w:p w14:paraId="07B5A569" w14:textId="77777777" w:rsidR="0079228F" w:rsidRPr="00A0305A" w:rsidRDefault="0079228F" w:rsidP="00526BC4">
      <w:pPr>
        <w:pStyle w:val="2"/>
        <w:rPr>
          <w:lang w:val="ru-RU"/>
        </w:rPr>
      </w:pPr>
      <w:r w:rsidRPr="00A0305A">
        <w:rPr>
          <w:lang w:val="ru-RU"/>
        </w:rPr>
        <w:t>2.2. Материалы, оборудование и инструменты, запрещенные на площадке</w:t>
      </w:r>
    </w:p>
    <w:p w14:paraId="1600A877" w14:textId="02C16555" w:rsidR="00C873EB" w:rsidRPr="0079228F" w:rsidRDefault="0079228F" w:rsidP="00C873EB">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Запрещенными являются материалы и оборудование, не указанные в личном инструменте конкурсанта</w:t>
      </w:r>
      <w:r w:rsidR="00C873EB">
        <w:rPr>
          <w:rFonts w:ascii="Times New Roman" w:hAnsi="Times New Roman" w:cs="Times New Roman"/>
          <w:sz w:val="28"/>
          <w:szCs w:val="28"/>
        </w:rPr>
        <w:t>.</w:t>
      </w:r>
    </w:p>
    <w:p w14:paraId="724E0F51" w14:textId="77777777" w:rsidR="0079228F" w:rsidRPr="0079228F" w:rsidRDefault="0079228F" w:rsidP="0079228F">
      <w:pPr>
        <w:spacing w:after="0" w:line="360" w:lineRule="auto"/>
        <w:contextualSpacing/>
        <w:jc w:val="both"/>
        <w:rPr>
          <w:rFonts w:ascii="Times New Roman" w:hAnsi="Times New Roman" w:cs="Times New Roman"/>
          <w:sz w:val="28"/>
          <w:szCs w:val="28"/>
        </w:rPr>
      </w:pPr>
    </w:p>
    <w:p w14:paraId="37AE8805" w14:textId="77777777" w:rsidR="0079228F" w:rsidRPr="0079228F" w:rsidRDefault="0079228F" w:rsidP="00526BC4">
      <w:pPr>
        <w:pStyle w:val="1"/>
      </w:pPr>
      <w:r w:rsidRPr="0079228F">
        <w:t>3. ПРИЛОЖЕНИЯ</w:t>
      </w:r>
    </w:p>
    <w:p w14:paraId="3DA4E961"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Приложение 1. Инструкция по заполнению матрицы конкурсного задания</w:t>
      </w:r>
    </w:p>
    <w:p w14:paraId="7A9A059A"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 xml:space="preserve">https://disk.yandex.ru/i/efjrJZz1hq0AnQ </w:t>
      </w:r>
    </w:p>
    <w:p w14:paraId="01D5DD36"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Приложение 2. Матрица конкурсного задания</w:t>
      </w:r>
    </w:p>
    <w:p w14:paraId="04940244"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 xml:space="preserve">https://disk.yandex.ru/d/KKfOdjkztsUEXg </w:t>
      </w:r>
    </w:p>
    <w:p w14:paraId="3D278D2C"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Приложение 3. Инструкция по охране труда</w:t>
      </w:r>
    </w:p>
    <w:p w14:paraId="315FB0BC" w14:textId="77777777" w:rsidR="0079228F" w:rsidRPr="0079228F"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 xml:space="preserve">https://disk.yandex.ru/i/FKw_mTf-WpVlyQ </w:t>
      </w:r>
    </w:p>
    <w:p w14:paraId="76E08449" w14:textId="3F0BEC19" w:rsidR="0079228F" w:rsidRPr="00F01527" w:rsidRDefault="0079228F" w:rsidP="0079228F">
      <w:pPr>
        <w:spacing w:after="0" w:line="360" w:lineRule="auto"/>
        <w:ind w:firstLine="709"/>
        <w:contextualSpacing/>
        <w:jc w:val="both"/>
        <w:rPr>
          <w:rFonts w:ascii="Times New Roman" w:hAnsi="Times New Roman" w:cs="Times New Roman"/>
          <w:sz w:val="28"/>
          <w:szCs w:val="28"/>
        </w:rPr>
      </w:pPr>
      <w:r w:rsidRPr="0079228F">
        <w:rPr>
          <w:rFonts w:ascii="Times New Roman" w:hAnsi="Times New Roman" w:cs="Times New Roman"/>
          <w:sz w:val="28"/>
          <w:szCs w:val="28"/>
        </w:rPr>
        <w:t>Приложение № 4. Содержательная часть</w:t>
      </w:r>
    </w:p>
    <w:sectPr w:rsidR="0079228F" w:rsidRPr="00F01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charset w:val="00"/>
    <w:family w:val="auto"/>
    <w:pitch w:val="default"/>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A"/>
    <w:multiLevelType w:val="multilevel"/>
    <w:tmpl w:val="0000000A"/>
    <w:lvl w:ilvl="0">
      <w:start w:val="1"/>
      <w:numFmt w:val="bullet"/>
      <w:lvlText w:val=""/>
      <w:lvlJc w:val="left"/>
      <w:pPr>
        <w:tabs>
          <w:tab w:val="num" w:pos="720"/>
        </w:tabs>
        <w:ind w:left="720" w:hanging="360"/>
      </w:pPr>
      <w:rPr>
        <w:rFonts w:ascii="Wingdings" w:hAnsi="Wingdings" w:cs="OpenSymbol"/>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6" w15:restartNumberingAfterBreak="0">
    <w:nsid w:val="095E09E1"/>
    <w:multiLevelType w:val="hybridMultilevel"/>
    <w:tmpl w:val="4858D0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B183FC7"/>
    <w:multiLevelType w:val="hybridMultilevel"/>
    <w:tmpl w:val="147AF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6A6E91"/>
    <w:multiLevelType w:val="hybridMultilevel"/>
    <w:tmpl w:val="217E39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9460F5"/>
    <w:multiLevelType w:val="hybridMultilevel"/>
    <w:tmpl w:val="3490C802"/>
    <w:lvl w:ilvl="0" w:tplc="041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F4F6D28"/>
    <w:multiLevelType w:val="hybridMultilevel"/>
    <w:tmpl w:val="4D68119A"/>
    <w:lvl w:ilvl="0" w:tplc="401256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CDC4805"/>
    <w:multiLevelType w:val="hybridMultilevel"/>
    <w:tmpl w:val="49D8662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161848525">
    <w:abstractNumId w:val="0"/>
  </w:num>
  <w:num w:numId="2" w16cid:durableId="1272937425">
    <w:abstractNumId w:val="1"/>
  </w:num>
  <w:num w:numId="3" w16cid:durableId="1893612009">
    <w:abstractNumId w:val="2"/>
  </w:num>
  <w:num w:numId="4" w16cid:durableId="519973797">
    <w:abstractNumId w:val="3"/>
  </w:num>
  <w:num w:numId="5" w16cid:durableId="868907179">
    <w:abstractNumId w:val="4"/>
  </w:num>
  <w:num w:numId="6" w16cid:durableId="1745906643">
    <w:abstractNumId w:val="5"/>
  </w:num>
  <w:num w:numId="7" w16cid:durableId="1953828948">
    <w:abstractNumId w:val="9"/>
  </w:num>
  <w:num w:numId="8" w16cid:durableId="342364639">
    <w:abstractNumId w:val="11"/>
  </w:num>
  <w:num w:numId="9" w16cid:durableId="48654986">
    <w:abstractNumId w:val="6"/>
  </w:num>
  <w:num w:numId="10" w16cid:durableId="90972635">
    <w:abstractNumId w:val="8"/>
  </w:num>
  <w:num w:numId="11" w16cid:durableId="927079956">
    <w:abstractNumId w:val="10"/>
  </w:num>
  <w:num w:numId="12" w16cid:durableId="10335782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E7"/>
    <w:rsid w:val="00030F3A"/>
    <w:rsid w:val="000730E7"/>
    <w:rsid w:val="000B02F1"/>
    <w:rsid w:val="000C6610"/>
    <w:rsid w:val="000D45C0"/>
    <w:rsid w:val="00117311"/>
    <w:rsid w:val="001748C8"/>
    <w:rsid w:val="00234F23"/>
    <w:rsid w:val="002A7B8A"/>
    <w:rsid w:val="003507D5"/>
    <w:rsid w:val="003532DC"/>
    <w:rsid w:val="003D58D2"/>
    <w:rsid w:val="004272F3"/>
    <w:rsid w:val="00526BC4"/>
    <w:rsid w:val="00586C20"/>
    <w:rsid w:val="005A53B1"/>
    <w:rsid w:val="00602DEF"/>
    <w:rsid w:val="006157C6"/>
    <w:rsid w:val="00634EB4"/>
    <w:rsid w:val="0079228F"/>
    <w:rsid w:val="008F35C1"/>
    <w:rsid w:val="00901DBA"/>
    <w:rsid w:val="0096256E"/>
    <w:rsid w:val="00A0305A"/>
    <w:rsid w:val="00B152DF"/>
    <w:rsid w:val="00B308C0"/>
    <w:rsid w:val="00B52C3B"/>
    <w:rsid w:val="00BD1356"/>
    <w:rsid w:val="00BE73AE"/>
    <w:rsid w:val="00C33368"/>
    <w:rsid w:val="00C873EB"/>
    <w:rsid w:val="00CB201E"/>
    <w:rsid w:val="00D63680"/>
    <w:rsid w:val="00EA0B05"/>
    <w:rsid w:val="00F01527"/>
    <w:rsid w:val="00F55B43"/>
    <w:rsid w:val="00FE1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6770F"/>
  <w15:chartTrackingRefBased/>
  <w15:docId w15:val="{07458CAD-83CD-486C-A906-6443819CD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0"/>
    <w:link w:val="10"/>
    <w:qFormat/>
    <w:rsid w:val="00526BC4"/>
    <w:pPr>
      <w:keepNext/>
      <w:numPr>
        <w:numId w:val="1"/>
      </w:numPr>
      <w:suppressAutoHyphens/>
      <w:spacing w:after="0" w:line="360" w:lineRule="auto"/>
      <w:contextualSpacing/>
      <w:jc w:val="center"/>
      <w:outlineLvl w:val="0"/>
    </w:pPr>
    <w:rPr>
      <w:rFonts w:ascii="Times New Roman" w:eastAsia="Microsoft YaHei" w:hAnsi="Times New Roman" w:cs="Arial"/>
      <w:b/>
      <w:bCs/>
      <w:kern w:val="2"/>
      <w:sz w:val="28"/>
      <w:szCs w:val="36"/>
      <w:lang w:eastAsia="zh-CN" w:bidi="hi-IN"/>
    </w:rPr>
  </w:style>
  <w:style w:type="paragraph" w:styleId="2">
    <w:name w:val="heading 2"/>
    <w:basedOn w:val="a"/>
    <w:next w:val="a"/>
    <w:link w:val="20"/>
    <w:qFormat/>
    <w:rsid w:val="00526BC4"/>
    <w:pPr>
      <w:keepNext/>
      <w:suppressAutoHyphens/>
      <w:spacing w:after="0" w:line="360" w:lineRule="auto"/>
      <w:ind w:firstLine="709"/>
      <w:contextualSpacing/>
      <w:jc w:val="both"/>
      <w:outlineLvl w:val="1"/>
    </w:pPr>
    <w:rPr>
      <w:rFonts w:ascii="Times New Roman" w:eastAsia="Times New Roman" w:hAnsi="Times New Roman" w:cs="Times New Roman"/>
      <w:b/>
      <w:kern w:val="2"/>
      <w:sz w:val="28"/>
      <w:szCs w:val="24"/>
      <w:lang w:val="en-GB" w:eastAsia="zh-CN" w:bidi="hi-IN"/>
    </w:rPr>
  </w:style>
  <w:style w:type="paragraph" w:styleId="3">
    <w:name w:val="heading 3"/>
    <w:basedOn w:val="a"/>
    <w:next w:val="a0"/>
    <w:link w:val="30"/>
    <w:qFormat/>
    <w:rsid w:val="00526BC4"/>
    <w:pPr>
      <w:keepNext/>
      <w:numPr>
        <w:ilvl w:val="2"/>
        <w:numId w:val="1"/>
      </w:numPr>
      <w:suppressAutoHyphens/>
      <w:spacing w:after="0" w:line="360" w:lineRule="auto"/>
      <w:contextualSpacing/>
      <w:jc w:val="center"/>
      <w:outlineLvl w:val="2"/>
    </w:pPr>
    <w:rPr>
      <w:rFonts w:ascii="Times New Roman" w:eastAsia="Microsoft YaHei" w:hAnsi="Times New Roman" w:cs="Arial"/>
      <w:b/>
      <w:bCs/>
      <w:kern w:val="2"/>
      <w:sz w:val="28"/>
      <w:szCs w:val="28"/>
      <w:lang w:eastAsia="zh-C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
    <w:next w:val="a"/>
    <w:autoRedefine/>
    <w:uiPriority w:val="39"/>
    <w:qFormat/>
    <w:rsid w:val="00C33368"/>
    <w:pPr>
      <w:tabs>
        <w:tab w:val="right" w:leader="dot" w:pos="9921"/>
      </w:tabs>
      <w:spacing w:after="0" w:line="360" w:lineRule="auto"/>
      <w:contextualSpacing/>
    </w:pPr>
    <w:rPr>
      <w:rFonts w:ascii="Times New Roman" w:eastAsia="Times New Roman" w:hAnsi="Times New Roman" w:cs="Times New Roman"/>
      <w:bCs/>
      <w:sz w:val="28"/>
      <w:szCs w:val="28"/>
      <w:lang w:val="en-AU"/>
    </w:rPr>
  </w:style>
  <w:style w:type="character" w:customStyle="1" w:styleId="10">
    <w:name w:val="Заголовок 1 Знак"/>
    <w:basedOn w:val="a1"/>
    <w:link w:val="1"/>
    <w:rsid w:val="00526BC4"/>
    <w:rPr>
      <w:rFonts w:ascii="Times New Roman" w:eastAsia="Microsoft YaHei" w:hAnsi="Times New Roman" w:cs="Arial"/>
      <w:b/>
      <w:bCs/>
      <w:kern w:val="2"/>
      <w:sz w:val="28"/>
      <w:szCs w:val="36"/>
      <w:lang w:eastAsia="zh-CN" w:bidi="hi-IN"/>
    </w:rPr>
  </w:style>
  <w:style w:type="character" w:customStyle="1" w:styleId="20">
    <w:name w:val="Заголовок 2 Знак"/>
    <w:basedOn w:val="a1"/>
    <w:link w:val="2"/>
    <w:rsid w:val="00526BC4"/>
    <w:rPr>
      <w:rFonts w:ascii="Times New Roman" w:eastAsia="Times New Roman" w:hAnsi="Times New Roman" w:cs="Times New Roman"/>
      <w:b/>
      <w:kern w:val="2"/>
      <w:sz w:val="28"/>
      <w:szCs w:val="24"/>
      <w:lang w:val="en-GB" w:eastAsia="zh-CN" w:bidi="hi-IN"/>
    </w:rPr>
  </w:style>
  <w:style w:type="character" w:customStyle="1" w:styleId="30">
    <w:name w:val="Заголовок 3 Знак"/>
    <w:basedOn w:val="a1"/>
    <w:link w:val="3"/>
    <w:rsid w:val="00526BC4"/>
    <w:rPr>
      <w:rFonts w:ascii="Times New Roman" w:eastAsia="Microsoft YaHei" w:hAnsi="Times New Roman" w:cs="Arial"/>
      <w:b/>
      <w:bCs/>
      <w:kern w:val="2"/>
      <w:sz w:val="28"/>
      <w:szCs w:val="28"/>
      <w:lang w:eastAsia="zh-CN" w:bidi="hi-IN"/>
    </w:rPr>
  </w:style>
  <w:style w:type="paragraph" w:styleId="a0">
    <w:name w:val="Body Text"/>
    <w:basedOn w:val="a"/>
    <w:link w:val="a4"/>
    <w:uiPriority w:val="99"/>
    <w:semiHidden/>
    <w:unhideWhenUsed/>
    <w:rsid w:val="00FE1F33"/>
    <w:pPr>
      <w:spacing w:after="120"/>
    </w:pPr>
  </w:style>
  <w:style w:type="character" w:customStyle="1" w:styleId="a4">
    <w:name w:val="Основной текст Знак"/>
    <w:basedOn w:val="a1"/>
    <w:link w:val="a0"/>
    <w:uiPriority w:val="99"/>
    <w:semiHidden/>
    <w:rsid w:val="00FE1F33"/>
  </w:style>
  <w:style w:type="table" w:styleId="a5">
    <w:name w:val="Table Grid"/>
    <w:basedOn w:val="a2"/>
    <w:uiPriority w:val="39"/>
    <w:rsid w:val="00C873E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C873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3507D5"/>
    <w:pPr>
      <w:ind w:left="720"/>
      <w:contextualSpacing/>
    </w:pPr>
  </w:style>
  <w:style w:type="table" w:customStyle="1" w:styleId="12">
    <w:name w:val="Сетка таблицы1"/>
    <w:basedOn w:val="a2"/>
    <w:next w:val="a5"/>
    <w:uiPriority w:val="39"/>
    <w:rsid w:val="002A7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5231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0C9F2-77F1-4866-BE47-E87165CA3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57</Pages>
  <Words>11052</Words>
  <Characters>63001</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Жосан Дарья Андреевна</dc:creator>
  <cp:keywords/>
  <dc:description/>
  <cp:lastModifiedBy>Мария Глушкова</cp:lastModifiedBy>
  <cp:revision>9</cp:revision>
  <dcterms:created xsi:type="dcterms:W3CDTF">2025-01-16T13:42:00Z</dcterms:created>
  <dcterms:modified xsi:type="dcterms:W3CDTF">2025-02-21T08:11:00Z</dcterms:modified>
</cp:coreProperties>
</file>